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8" w:type="dxa"/>
        <w:tblLook w:val="01E0" w:firstRow="1" w:lastRow="1" w:firstColumn="1" w:lastColumn="1" w:noHBand="0" w:noVBand="0"/>
      </w:tblPr>
      <w:tblGrid>
        <w:gridCol w:w="9776"/>
      </w:tblGrid>
      <w:tr w:rsidR="00243217" w:rsidRPr="009248A8" w14:paraId="5131DA3D" w14:textId="77777777" w:rsidTr="6B420287">
        <w:tc>
          <w:tcPr>
            <w:tcW w:w="9776" w:type="dxa"/>
            <w:tcBorders>
              <w:bottom w:val="single" w:sz="4" w:space="0" w:color="auto"/>
            </w:tcBorders>
          </w:tcPr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54"/>
            </w:tblGrid>
            <w:tr w:rsidR="004E5972" w:rsidRPr="009248A8" w14:paraId="2F3DF795" w14:textId="77777777" w:rsidTr="00DE25CF">
              <w:tc>
                <w:tcPr>
                  <w:tcW w:w="8854" w:type="dxa"/>
                </w:tcPr>
                <w:p w14:paraId="7A79D71A" w14:textId="0328FF53" w:rsidR="004E5972" w:rsidRPr="009248A8" w:rsidRDefault="004E5972" w:rsidP="00243217">
                  <w:pPr>
                    <w:rPr>
                      <w:sz w:val="14"/>
                      <w:szCs w:val="14"/>
                    </w:rPr>
                  </w:pPr>
                  <w:bookmarkStart w:id="0" w:name="_GoBack"/>
                  <w:bookmarkEnd w:id="0"/>
                </w:p>
              </w:tc>
            </w:tr>
          </w:tbl>
          <w:p w14:paraId="774FE1C6" w14:textId="5506DCE6" w:rsidR="00243217" w:rsidRPr="009248A8" w:rsidRDefault="003E7148" w:rsidP="003E71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35545DD" wp14:editId="3D54AFCF">
                  <wp:extent cx="2763520" cy="1681193"/>
                  <wp:effectExtent l="0" t="0" r="0" b="0"/>
                  <wp:docPr id="90600693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3520" cy="1681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95502E" w14:textId="3A4572B3" w:rsidR="00243217" w:rsidRPr="009248A8" w:rsidRDefault="00243217" w:rsidP="00243217">
            <w:pPr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243217" w:rsidRPr="009248A8" w14:paraId="107E524F" w14:textId="77777777" w:rsidTr="6B420287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08E34B9" w14:textId="199FC242" w:rsidR="00243217" w:rsidRPr="009248A8" w:rsidRDefault="00243217" w:rsidP="00DE25CF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</w:p>
          <w:p w14:paraId="6E354403" w14:textId="591470E4" w:rsidR="007E7FE5" w:rsidRPr="009248A8" w:rsidRDefault="007E7FE5" w:rsidP="007E7FE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36"/>
                <w:szCs w:val="36"/>
                <w:lang w:eastAsia="zh-CN" w:bidi="hi-IN"/>
              </w:rPr>
            </w:pPr>
            <w:r w:rsidRPr="009248A8">
              <w:rPr>
                <w:rFonts w:ascii="Times New Roman" w:eastAsia="SimSun" w:hAnsi="Times New Roman" w:cs="Times New Roman"/>
                <w:kern w:val="3"/>
                <w:sz w:val="36"/>
                <w:szCs w:val="36"/>
                <w:lang w:eastAsia="zh-CN" w:bidi="hi-IN"/>
              </w:rPr>
              <w:t>NOTE DE CANDIDATURE</w:t>
            </w:r>
            <w:r w:rsidR="006F71FF">
              <w:rPr>
                <w:rFonts w:ascii="Times New Roman" w:eastAsia="SimSun" w:hAnsi="Times New Roman" w:cs="Times New Roman"/>
                <w:kern w:val="3"/>
                <w:sz w:val="36"/>
                <w:szCs w:val="36"/>
                <w:lang w:eastAsia="zh-CN" w:bidi="hi-IN"/>
              </w:rPr>
              <w:t xml:space="preserve"> TECHNIQUE</w:t>
            </w:r>
          </w:p>
          <w:p w14:paraId="6D064B28" w14:textId="4197C4C7" w:rsidR="00C07F60" w:rsidRPr="009248A8" w:rsidRDefault="001161F3" w:rsidP="00DE25CF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</w:pPr>
            <w:r w:rsidRPr="009248A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-------</w:t>
            </w:r>
          </w:p>
          <w:p w14:paraId="2009CDCD" w14:textId="77777777" w:rsidR="003E7148" w:rsidRPr="009248A8" w:rsidRDefault="007E7FE5" w:rsidP="003E7148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</w:pPr>
            <w:r w:rsidRPr="009248A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Appel à Projets</w:t>
            </w:r>
            <w:r w:rsidR="0011121E" w:rsidRPr="009248A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="003E7148" w:rsidRPr="009248A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Prévention des déchets</w:t>
            </w:r>
          </w:p>
          <w:p w14:paraId="775C4FA0" w14:textId="3886F5E9" w:rsidR="00DE25CF" w:rsidRDefault="5E4DDFD2" w:rsidP="003E7148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</w:pPr>
            <w:r w:rsidRPr="12B0B32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“r</w:t>
            </w:r>
            <w:r w:rsidR="003E7148" w:rsidRPr="12B0B32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éemploi</w:t>
            </w:r>
            <w:r w:rsidR="277E58F9" w:rsidRPr="12B0B32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="003E7148" w:rsidRPr="12B0B32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-</w:t>
            </w:r>
            <w:r w:rsidR="277E58F9" w:rsidRPr="12B0B32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="003E7148" w:rsidRPr="12B0B32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ré</w:t>
            </w:r>
            <w:r w:rsidR="6FD12AF6" w:rsidRPr="12B0B32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paration - réutilisation</w:t>
            </w:r>
            <w:r w:rsidR="7FD22334" w:rsidRPr="12B0B32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”</w:t>
            </w:r>
          </w:p>
          <w:p w14:paraId="03F9ADA1" w14:textId="1AF7E517" w:rsidR="00BD252E" w:rsidRPr="009248A8" w:rsidRDefault="00BD252E" w:rsidP="003E7148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2020-202</w:t>
            </w:r>
            <w:r w:rsidR="00FF3C9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4</w:t>
            </w:r>
          </w:p>
          <w:p w14:paraId="356C22C3" w14:textId="1446B361" w:rsidR="003E7148" w:rsidRPr="009248A8" w:rsidRDefault="003E7148" w:rsidP="003E7148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fr-FR"/>
              </w:rPr>
            </w:pPr>
          </w:p>
        </w:tc>
      </w:tr>
      <w:tr w:rsidR="0028111A" w:rsidRPr="009248A8" w14:paraId="7A54BDF9" w14:textId="77777777" w:rsidTr="6B420287">
        <w:tc>
          <w:tcPr>
            <w:tcW w:w="9776" w:type="dxa"/>
            <w:tcBorders>
              <w:top w:val="single" w:sz="4" w:space="0" w:color="auto"/>
            </w:tcBorders>
          </w:tcPr>
          <w:p w14:paraId="11E8DA31" w14:textId="4C36E932" w:rsidR="001F112F" w:rsidRDefault="001F112F" w:rsidP="00DE72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546DE10" w14:textId="5397BAFE" w:rsidR="001F112F" w:rsidRDefault="0004268B" w:rsidP="00DE72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7AB10E55">
              <w:rPr>
                <w:rFonts w:ascii="Times New Roman" w:hAnsi="Times New Roman" w:cs="Times New Roman"/>
                <w:b/>
                <w:bCs/>
                <w:outline/>
                <w:color w:val="C0504D"/>
                <w:sz w:val="20"/>
                <w:szCs w:val="20"/>
                <w14:textOutline w14:w="9525" w14:cap="flat" w14:cmpd="sng" w14:algn="ctr">
                  <w14:solidFill>
                    <w14:srgbClr w14:val="C0504D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ATTENTION :</w:t>
            </w:r>
            <w:r w:rsidRPr="009248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6937E4CD" w:rsidRPr="009248A8">
              <w:rPr>
                <w:rFonts w:ascii="Times New Roman" w:hAnsi="Times New Roman" w:cs="Times New Roman"/>
                <w:sz w:val="20"/>
                <w:szCs w:val="20"/>
              </w:rPr>
              <w:t>Cette note technique est à joindre au dossier de demande de subvention</w:t>
            </w:r>
            <w:r w:rsidR="001F112F">
              <w:rPr>
                <w:rFonts w:ascii="Times New Roman" w:hAnsi="Times New Roman" w:cs="Times New Roman"/>
                <w:sz w:val="20"/>
                <w:szCs w:val="20"/>
              </w:rPr>
              <w:t xml:space="preserve"> et à déposer </w:t>
            </w:r>
            <w:r w:rsidR="001F112F" w:rsidRPr="6B4202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 ligne sur le site plateforme de l’innovation avant le </w:t>
            </w:r>
            <w:r w:rsidR="001F6326" w:rsidRPr="6B4202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15 janvier </w:t>
            </w:r>
            <w:r w:rsidR="551D0CBA" w:rsidRPr="6B4202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2021. </w:t>
            </w:r>
            <w:r w:rsidR="551D0CBA" w:rsidRPr="6B420287">
              <w:rPr>
                <w:rFonts w:ascii="Times New Roman" w:hAnsi="Times New Roman" w:cs="Times New Roman"/>
                <w:sz w:val="20"/>
                <w:szCs w:val="20"/>
              </w:rPr>
              <w:t>Elle</w:t>
            </w:r>
            <w:r w:rsidR="6937E4CD" w:rsidRPr="009248A8">
              <w:rPr>
                <w:rFonts w:ascii="Times New Roman" w:hAnsi="Times New Roman" w:cs="Times New Roman"/>
                <w:sz w:val="20"/>
                <w:szCs w:val="20"/>
              </w:rPr>
              <w:t xml:space="preserve"> détaille les éléments techniques de votre </w:t>
            </w:r>
            <w:r w:rsidR="001F112F">
              <w:rPr>
                <w:rFonts w:ascii="Times New Roman" w:hAnsi="Times New Roman" w:cs="Times New Roman"/>
                <w:sz w:val="20"/>
                <w:szCs w:val="20"/>
              </w:rPr>
              <w:t>projet</w:t>
            </w:r>
            <w:r w:rsidR="6937E4CD" w:rsidRPr="009248A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9284E67" w14:textId="08B5F3FE" w:rsidR="0011121E" w:rsidRPr="009248A8" w:rsidRDefault="001F112F" w:rsidP="0A4800D8">
            <w:pPr>
              <w:tabs>
                <w:tab w:val="left" w:pos="1185"/>
                <w:tab w:val="left" w:pos="6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A4800D8">
              <w:rPr>
                <w:rFonts w:ascii="Times New Roman" w:hAnsi="Times New Roman" w:cs="Times New Roman"/>
                <w:sz w:val="20"/>
                <w:szCs w:val="20"/>
              </w:rPr>
              <w:t xml:space="preserve">Vous devez </w:t>
            </w:r>
            <w:r w:rsidR="001F6326" w:rsidRPr="0A4800D8">
              <w:rPr>
                <w:rFonts w:ascii="Times New Roman" w:hAnsi="Times New Roman" w:cs="Times New Roman"/>
                <w:sz w:val="20"/>
                <w:szCs w:val="20"/>
              </w:rPr>
              <w:t xml:space="preserve">envoyer une copie </w:t>
            </w:r>
            <w:r w:rsidRPr="0A4800D8">
              <w:rPr>
                <w:rFonts w:ascii="Times New Roman" w:hAnsi="Times New Roman" w:cs="Times New Roman"/>
                <w:sz w:val="20"/>
                <w:szCs w:val="20"/>
              </w:rPr>
              <w:t xml:space="preserve">par </w:t>
            </w:r>
            <w:r w:rsidR="001F6326" w:rsidRPr="0A4800D8">
              <w:rPr>
                <w:rFonts w:ascii="Times New Roman" w:hAnsi="Times New Roman" w:cs="Times New Roman"/>
                <w:sz w:val="20"/>
                <w:szCs w:val="20"/>
              </w:rPr>
              <w:t>courriel</w:t>
            </w:r>
            <w:r w:rsidRPr="0A4800D8">
              <w:rPr>
                <w:rFonts w:ascii="Times New Roman" w:hAnsi="Times New Roman" w:cs="Times New Roman"/>
                <w:sz w:val="20"/>
                <w:szCs w:val="20"/>
              </w:rPr>
              <w:t xml:space="preserve"> à </w:t>
            </w:r>
            <w:hyperlink r:id="rId13">
              <w:r w:rsidRPr="0A4800D8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christelle.deblais@ampmetropole.fr</w:t>
              </w:r>
            </w:hyperlink>
            <w:r w:rsidRPr="0A4800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93EEA6F" w14:textId="5E65D611" w:rsidR="00EE2586" w:rsidRPr="009248A8" w:rsidRDefault="0004268B" w:rsidP="003E7148">
      <w:pPr>
        <w:pStyle w:val="Titre1"/>
        <w:rPr>
          <w:rFonts w:ascii="Times New Roman" w:hAnsi="Times New Roman" w:cs="Times New Roman"/>
        </w:rPr>
      </w:pPr>
      <w:r w:rsidRPr="009248A8">
        <w:rPr>
          <w:rFonts w:ascii="Times New Roman" w:hAnsi="Times New Roman" w:cs="Times New Roman"/>
        </w:rPr>
        <w:t>DESCRIPTION DU PROJET</w:t>
      </w:r>
    </w:p>
    <w:p w14:paraId="2B21320E" w14:textId="77777777" w:rsidR="004557D5" w:rsidRDefault="004557D5" w:rsidP="08133EE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74A36989" w14:textId="7EF48370" w:rsidR="004557D5" w:rsidRDefault="004557D5" w:rsidP="08133EE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NB : </w:t>
      </w:r>
      <w:r w:rsidRPr="004557D5">
        <w:rPr>
          <w:rFonts w:ascii="Times New Roman" w:hAnsi="Times New Roman" w:cs="Times New Roman"/>
        </w:rPr>
        <w:t xml:space="preserve">Les projets dont l’objectif </w:t>
      </w:r>
      <w:r>
        <w:rPr>
          <w:rFonts w:ascii="Times New Roman" w:hAnsi="Times New Roman" w:cs="Times New Roman"/>
        </w:rPr>
        <w:t xml:space="preserve">unique </w:t>
      </w:r>
      <w:r w:rsidRPr="004557D5">
        <w:rPr>
          <w:rFonts w:ascii="Times New Roman" w:hAnsi="Times New Roman" w:cs="Times New Roman"/>
        </w:rPr>
        <w:t>est la sensibilisation des habitants au réemploi ne seront pas retenus dans le cadre de cet appel à projets.</w:t>
      </w:r>
    </w:p>
    <w:p w14:paraId="3C14B344" w14:textId="77777777" w:rsidR="004557D5" w:rsidRDefault="004557D5" w:rsidP="08133EE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422EA2B8" w14:textId="64352D6C" w:rsidR="00685B0A" w:rsidRPr="009248A8" w:rsidRDefault="0004268B" w:rsidP="0A4800D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A4800D8">
        <w:rPr>
          <w:rFonts w:ascii="Times New Roman" w:hAnsi="Times New Roman" w:cs="Times New Roman"/>
        </w:rPr>
        <w:t xml:space="preserve">Vous devez rédiger une </w:t>
      </w:r>
      <w:r w:rsidR="00015EC5" w:rsidRPr="0A4800D8">
        <w:rPr>
          <w:rFonts w:ascii="Times New Roman" w:hAnsi="Times New Roman" w:cs="Times New Roman"/>
        </w:rPr>
        <w:t>description</w:t>
      </w:r>
      <w:r w:rsidRPr="0A4800D8">
        <w:rPr>
          <w:rFonts w:ascii="Times New Roman" w:hAnsi="Times New Roman" w:cs="Times New Roman"/>
        </w:rPr>
        <w:t xml:space="preserve"> </w:t>
      </w:r>
      <w:r w:rsidR="001F6326" w:rsidRPr="0A4800D8">
        <w:rPr>
          <w:rFonts w:ascii="Times New Roman" w:hAnsi="Times New Roman" w:cs="Times New Roman"/>
        </w:rPr>
        <w:t xml:space="preserve">technique </w:t>
      </w:r>
      <w:r w:rsidRPr="0A4800D8">
        <w:rPr>
          <w:rFonts w:ascii="Times New Roman" w:hAnsi="Times New Roman" w:cs="Times New Roman"/>
        </w:rPr>
        <w:t>permettant de cerner votr</w:t>
      </w:r>
      <w:r w:rsidR="00EE2586" w:rsidRPr="0A4800D8">
        <w:rPr>
          <w:rFonts w:ascii="Times New Roman" w:hAnsi="Times New Roman" w:cs="Times New Roman"/>
        </w:rPr>
        <w:t xml:space="preserve">e projet et de s’assurer de son </w:t>
      </w:r>
      <w:r w:rsidRPr="0A4800D8">
        <w:rPr>
          <w:rFonts w:ascii="Times New Roman" w:hAnsi="Times New Roman" w:cs="Times New Roman"/>
        </w:rPr>
        <w:t xml:space="preserve">éligibilité </w:t>
      </w:r>
      <w:r w:rsidR="007E7FE5" w:rsidRPr="0A4800D8">
        <w:rPr>
          <w:rFonts w:ascii="Times New Roman" w:hAnsi="Times New Roman" w:cs="Times New Roman"/>
        </w:rPr>
        <w:t>à l’appel à projet</w:t>
      </w:r>
      <w:r w:rsidRPr="0A4800D8">
        <w:rPr>
          <w:rFonts w:ascii="Times New Roman" w:hAnsi="Times New Roman" w:cs="Times New Roman"/>
        </w:rPr>
        <w:t xml:space="preserve">. Cette présentation devra se limiter à </w:t>
      </w:r>
      <w:r w:rsidRPr="0A4800D8">
        <w:rPr>
          <w:rFonts w:ascii="Times New Roman" w:hAnsi="Times New Roman" w:cs="Times New Roman"/>
          <w:b/>
          <w:bCs/>
          <w:u w:val="single"/>
        </w:rPr>
        <w:t xml:space="preserve">un maximum de </w:t>
      </w:r>
      <w:r w:rsidR="5CFA06BA" w:rsidRPr="0A4800D8">
        <w:rPr>
          <w:rFonts w:ascii="Times New Roman" w:hAnsi="Times New Roman" w:cs="Times New Roman"/>
          <w:b/>
          <w:bCs/>
          <w:u w:val="single"/>
        </w:rPr>
        <w:t xml:space="preserve">10 </w:t>
      </w:r>
      <w:r w:rsidRPr="0A4800D8">
        <w:rPr>
          <w:rFonts w:ascii="Times New Roman" w:hAnsi="Times New Roman" w:cs="Times New Roman"/>
          <w:b/>
          <w:bCs/>
          <w:u w:val="single"/>
        </w:rPr>
        <w:t>pages</w:t>
      </w:r>
      <w:r w:rsidR="00EE2586" w:rsidRPr="0A4800D8">
        <w:rPr>
          <w:rFonts w:ascii="Times New Roman" w:hAnsi="Times New Roman" w:cs="Times New Roman"/>
        </w:rPr>
        <w:t xml:space="preserve">, et développer </w:t>
      </w:r>
      <w:r w:rsidRPr="0A4800D8">
        <w:rPr>
          <w:rFonts w:ascii="Times New Roman" w:hAnsi="Times New Roman" w:cs="Times New Roman"/>
        </w:rPr>
        <w:t>les points suivants :</w:t>
      </w:r>
    </w:p>
    <w:p w14:paraId="3E2ADCB3" w14:textId="77777777" w:rsidR="00FC3DEE" w:rsidRPr="009248A8" w:rsidRDefault="00FC3DEE" w:rsidP="008939B9">
      <w:pPr>
        <w:spacing w:after="0"/>
        <w:rPr>
          <w:rFonts w:ascii="Times New Roman" w:hAnsi="Times New Roman" w:cs="Times New Roman"/>
          <w:b/>
        </w:rPr>
      </w:pPr>
    </w:p>
    <w:p w14:paraId="49AF3EDF" w14:textId="05A858CC" w:rsidR="00AA513B" w:rsidRPr="009248A8" w:rsidRDefault="00FC3DEE" w:rsidP="00685B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Times New Roman" w:hAnsi="Times New Roman" w:cs="Times New Roman"/>
          <w:b/>
          <w:bCs/>
          <w:i/>
          <w:iCs/>
        </w:rPr>
      </w:pPr>
      <w:r w:rsidRPr="06AD1EBA">
        <w:rPr>
          <w:rFonts w:ascii="Times New Roman" w:hAnsi="Times New Roman" w:cs="Times New Roman"/>
          <w:b/>
          <w:bCs/>
        </w:rPr>
        <w:t>Contexte</w:t>
      </w:r>
      <w:r w:rsidR="3E298DFE" w:rsidRPr="06AD1EBA">
        <w:rPr>
          <w:rFonts w:ascii="Times New Roman" w:hAnsi="Times New Roman" w:cs="Times New Roman"/>
          <w:b/>
          <w:bCs/>
        </w:rPr>
        <w:t xml:space="preserve"> de votre projet</w:t>
      </w:r>
    </w:p>
    <w:p w14:paraId="1FB891E8" w14:textId="77777777" w:rsidR="001F112F" w:rsidRDefault="001F112F" w:rsidP="06AD1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iCs/>
        </w:rPr>
      </w:pPr>
    </w:p>
    <w:p w14:paraId="20D3C602" w14:textId="0D70225A" w:rsidR="00B47251" w:rsidRPr="009248A8" w:rsidRDefault="00827160" w:rsidP="06AD1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iCs/>
        </w:rPr>
      </w:pPr>
      <w:r w:rsidRPr="06AD1EBA">
        <w:rPr>
          <w:rFonts w:ascii="Times New Roman" w:hAnsi="Times New Roman" w:cs="Times New Roman"/>
          <w:i/>
          <w:iCs/>
        </w:rPr>
        <w:t xml:space="preserve">- </w:t>
      </w:r>
      <w:r w:rsidR="00015EC5" w:rsidRPr="06AD1EBA">
        <w:rPr>
          <w:rFonts w:ascii="Times New Roman" w:hAnsi="Times New Roman" w:cs="Times New Roman"/>
          <w:i/>
          <w:iCs/>
        </w:rPr>
        <w:t>Champs d’intervention géographique</w:t>
      </w:r>
      <w:r w:rsidR="00B47251" w:rsidRPr="06AD1EBA">
        <w:rPr>
          <w:rFonts w:ascii="Times New Roman" w:hAnsi="Times New Roman" w:cs="Times New Roman"/>
          <w:i/>
          <w:iCs/>
        </w:rPr>
        <w:t>, historique…</w:t>
      </w:r>
    </w:p>
    <w:p w14:paraId="3F6B93F9" w14:textId="0E492151" w:rsidR="00015EC5" w:rsidRPr="009248A8" w:rsidRDefault="00015EC5" w:rsidP="00827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  <w:r w:rsidRPr="009248A8">
        <w:rPr>
          <w:rFonts w:ascii="Times New Roman" w:hAnsi="Times New Roman" w:cs="Times New Roman"/>
          <w:i/>
        </w:rPr>
        <w:t>- Contexte du projet (besoins identifiés et insuffisamment couverts par une offre existante)</w:t>
      </w:r>
    </w:p>
    <w:p w14:paraId="4944E9F3" w14:textId="77777777" w:rsidR="0057778B" w:rsidRPr="009248A8" w:rsidRDefault="0057778B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  <w:r w:rsidRPr="009248A8">
        <w:rPr>
          <w:rFonts w:ascii="Times New Roman" w:hAnsi="Times New Roman" w:cs="Times New Roman"/>
          <w:i/>
        </w:rPr>
        <w:t>- Liste des contractualisations avec les organismes agréés des filières REP</w:t>
      </w:r>
    </w:p>
    <w:p w14:paraId="44A27979" w14:textId="5B1D0D0A" w:rsidR="00015EC5" w:rsidRDefault="00015EC5" w:rsidP="00827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  <w:r w:rsidRPr="009248A8">
        <w:rPr>
          <w:rFonts w:ascii="Times New Roman" w:hAnsi="Times New Roman" w:cs="Times New Roman"/>
          <w:i/>
        </w:rPr>
        <w:t xml:space="preserve">- </w:t>
      </w:r>
      <w:r w:rsidR="0057778B">
        <w:rPr>
          <w:rFonts w:ascii="Times New Roman" w:hAnsi="Times New Roman" w:cs="Times New Roman"/>
          <w:i/>
        </w:rPr>
        <w:t>…</w:t>
      </w:r>
    </w:p>
    <w:p w14:paraId="12253A06" w14:textId="77777777" w:rsidR="00685B0A" w:rsidRDefault="00685B0A" w:rsidP="00827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003BBB6A" w14:textId="77777777" w:rsidR="006F71FF" w:rsidRDefault="006F71FF" w:rsidP="00827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0E918A28" w14:textId="77777777" w:rsidR="006F71FF" w:rsidRDefault="006F71FF" w:rsidP="00827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392FAF1A" w14:textId="77777777" w:rsidR="00685B0A" w:rsidRDefault="00685B0A" w:rsidP="00827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4C5B06B0" w14:textId="77777777" w:rsidR="00685B0A" w:rsidRDefault="00685B0A" w:rsidP="00827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5B1C63BB" w14:textId="77777777" w:rsidR="00685B0A" w:rsidRDefault="00685B0A" w:rsidP="00827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6B2AE455" w14:textId="77777777" w:rsidR="00685B0A" w:rsidRDefault="00685B0A" w:rsidP="00827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18FC62C1" w14:textId="77777777" w:rsidR="00685B0A" w:rsidRDefault="00685B0A" w:rsidP="00827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25653F49" w14:textId="77777777" w:rsidR="00685B0A" w:rsidRDefault="00685B0A" w:rsidP="00827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38399DB3" w14:textId="77777777" w:rsidR="00685B0A" w:rsidRDefault="00685B0A" w:rsidP="00827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1563AF20" w14:textId="77777777" w:rsidR="00685B0A" w:rsidRPr="009248A8" w:rsidRDefault="00685B0A" w:rsidP="00827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6CDAAED3" w14:textId="77777777" w:rsidR="006F71FF" w:rsidRPr="009248A8" w:rsidRDefault="006F71FF" w:rsidP="08133EE2">
      <w:pPr>
        <w:spacing w:after="0"/>
        <w:jc w:val="both"/>
        <w:rPr>
          <w:rFonts w:ascii="Times New Roman" w:hAnsi="Times New Roman" w:cs="Times New Roman"/>
          <w:i/>
          <w:iCs/>
        </w:rPr>
      </w:pPr>
    </w:p>
    <w:p w14:paraId="2E51D4F5" w14:textId="29060917" w:rsidR="0057778B" w:rsidRDefault="0057778B" w:rsidP="00685B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Times New Roman" w:hAnsi="Times New Roman" w:cs="Times New Roman"/>
          <w:b/>
          <w:bCs/>
        </w:rPr>
      </w:pPr>
      <w:r w:rsidRPr="08133EE2">
        <w:rPr>
          <w:rFonts w:ascii="Times New Roman" w:hAnsi="Times New Roman" w:cs="Times New Roman"/>
          <w:b/>
          <w:bCs/>
        </w:rPr>
        <w:t>Organisation</w:t>
      </w:r>
      <w:r w:rsidR="0889824D" w:rsidRPr="08133EE2">
        <w:rPr>
          <w:rFonts w:ascii="Times New Roman" w:hAnsi="Times New Roman" w:cs="Times New Roman"/>
          <w:b/>
          <w:bCs/>
        </w:rPr>
        <w:t xml:space="preserve"> </w:t>
      </w:r>
      <w:r w:rsidR="1D5A56EA" w:rsidRPr="08133EE2">
        <w:rPr>
          <w:rFonts w:ascii="Times New Roman" w:hAnsi="Times New Roman" w:cs="Times New Roman"/>
          <w:b/>
          <w:bCs/>
        </w:rPr>
        <w:t xml:space="preserve">et mise en œuvre </w:t>
      </w:r>
      <w:r w:rsidR="2B50D00B" w:rsidRPr="08133EE2">
        <w:rPr>
          <w:rFonts w:ascii="Times New Roman" w:hAnsi="Times New Roman" w:cs="Times New Roman"/>
          <w:b/>
          <w:bCs/>
        </w:rPr>
        <w:t>de votre projet</w:t>
      </w:r>
    </w:p>
    <w:p w14:paraId="065368C3" w14:textId="77777777" w:rsidR="00D2587C" w:rsidRPr="009C50F1" w:rsidRDefault="00D2587C" w:rsidP="0273D6C3">
      <w:pPr>
        <w:spacing w:after="0"/>
        <w:jc w:val="both"/>
        <w:rPr>
          <w:rFonts w:ascii="Times New Roman" w:hAnsi="Times New Roman" w:cs="Times New Roman"/>
          <w:b/>
          <w:bCs/>
          <w:iCs/>
        </w:rPr>
      </w:pPr>
    </w:p>
    <w:p w14:paraId="076C2644" w14:textId="56B9E420" w:rsidR="0273D6C3" w:rsidRDefault="00D2587C" w:rsidP="0273D6C3">
      <w:pPr>
        <w:spacing w:after="0"/>
        <w:jc w:val="both"/>
        <w:rPr>
          <w:rFonts w:ascii="Times New Roman" w:hAnsi="Times New Roman" w:cs="Times New Roman"/>
          <w:iCs/>
        </w:rPr>
      </w:pPr>
      <w:r w:rsidRPr="009C50F1">
        <w:rPr>
          <w:rFonts w:ascii="Times New Roman" w:hAnsi="Times New Roman" w:cs="Times New Roman"/>
          <w:b/>
          <w:bCs/>
          <w:iCs/>
        </w:rPr>
        <w:t xml:space="preserve">Le tableau ci-dessous </w:t>
      </w:r>
      <w:r w:rsidRPr="009C50F1">
        <w:rPr>
          <w:rFonts w:ascii="Times New Roman" w:hAnsi="Times New Roman" w:cs="Times New Roman"/>
          <w:iCs/>
        </w:rPr>
        <w:t>sera à compléter par le candidat. Il est indicatif et permet de préciser pour chaque ressource</w:t>
      </w:r>
      <w:r w:rsidR="004557D5">
        <w:rPr>
          <w:rFonts w:ascii="Times New Roman" w:hAnsi="Times New Roman" w:cs="Times New Roman"/>
          <w:iCs/>
        </w:rPr>
        <w:t>/flux</w:t>
      </w:r>
      <w:r w:rsidRPr="009C50F1">
        <w:rPr>
          <w:rFonts w:ascii="Times New Roman" w:hAnsi="Times New Roman" w:cs="Times New Roman"/>
          <w:iCs/>
        </w:rPr>
        <w:t>, les modalités de collecte, de réemploi/réparation/réutilisation ainsi que les débouchés envisagés par le candidat</w:t>
      </w:r>
      <w:r w:rsidR="004557D5">
        <w:rPr>
          <w:rFonts w:ascii="Times New Roman" w:hAnsi="Times New Roman" w:cs="Times New Roman"/>
          <w:iCs/>
        </w:rPr>
        <w:t xml:space="preserve">. Le candidat pourra définir ses objectifs de tonnages annuels et la part de réemploi/réparation/réutilisation qu’il souhaite atteindre. </w:t>
      </w:r>
    </w:p>
    <w:p w14:paraId="6710FBFF" w14:textId="77777777" w:rsidR="004557D5" w:rsidRPr="009C50F1" w:rsidRDefault="004557D5" w:rsidP="0273D6C3">
      <w:pPr>
        <w:spacing w:after="0"/>
        <w:jc w:val="both"/>
        <w:rPr>
          <w:rFonts w:ascii="Times New Roman" w:hAnsi="Times New Roman" w:cs="Times New Roman"/>
          <w:iCs/>
        </w:rPr>
      </w:pPr>
    </w:p>
    <w:p w14:paraId="48E6AF4C" w14:textId="05635302" w:rsidR="00D2587C" w:rsidRPr="009C50F1" w:rsidRDefault="00D2587C" w:rsidP="0273D6C3">
      <w:pPr>
        <w:spacing w:after="0"/>
        <w:jc w:val="both"/>
        <w:rPr>
          <w:rFonts w:ascii="Times New Roman" w:hAnsi="Times New Roman" w:cs="Times New Roman"/>
          <w:iCs/>
        </w:rPr>
      </w:pPr>
    </w:p>
    <w:tbl>
      <w:tblPr>
        <w:tblStyle w:val="Grilledutableau"/>
        <w:tblW w:w="10314" w:type="dxa"/>
        <w:tblLayout w:type="fixed"/>
        <w:tblLook w:val="06A0" w:firstRow="1" w:lastRow="0" w:firstColumn="1" w:lastColumn="0" w:noHBand="1" w:noVBand="1"/>
      </w:tblPr>
      <w:tblGrid>
        <w:gridCol w:w="1384"/>
        <w:gridCol w:w="1843"/>
        <w:gridCol w:w="1417"/>
        <w:gridCol w:w="1701"/>
        <w:gridCol w:w="1985"/>
        <w:gridCol w:w="1984"/>
      </w:tblGrid>
      <w:tr w:rsidR="004557D5" w14:paraId="086B743D" w14:textId="51CA38A6" w:rsidTr="009C50F1">
        <w:tc>
          <w:tcPr>
            <w:tcW w:w="1384" w:type="dxa"/>
            <w:shd w:val="clear" w:color="auto" w:fill="EEECE1" w:themeFill="background2"/>
          </w:tcPr>
          <w:p w14:paraId="39451F84" w14:textId="6D19FCAB" w:rsidR="004557D5" w:rsidRDefault="004557D5">
            <w:r w:rsidRPr="009C50F1">
              <w:rPr>
                <w:u w:val="single"/>
              </w:rPr>
              <w:t xml:space="preserve">Si </w:t>
            </w:r>
            <w:r>
              <w:t>volet 1 : déchetteries concernées</w:t>
            </w:r>
          </w:p>
          <w:p w14:paraId="720241D3" w14:textId="59A8BC1A" w:rsidR="004557D5" w:rsidRPr="08133EE2" w:rsidRDefault="004557D5"/>
        </w:tc>
        <w:tc>
          <w:tcPr>
            <w:tcW w:w="1843" w:type="dxa"/>
            <w:shd w:val="clear" w:color="auto" w:fill="EEECE1" w:themeFill="background2"/>
          </w:tcPr>
          <w:p w14:paraId="013B74BE" w14:textId="6DD3D0E8" w:rsidR="004557D5" w:rsidRDefault="004557D5" w:rsidP="08133EE2">
            <w:r w:rsidRPr="08133EE2">
              <w:t>Type de ressources/flux concernés par votre projet</w:t>
            </w:r>
          </w:p>
          <w:p w14:paraId="300E769A" w14:textId="4E7415D2" w:rsidR="004557D5" w:rsidRDefault="004557D5" w:rsidP="08133EE2">
            <w:pPr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EEECE1" w:themeFill="background2"/>
          </w:tcPr>
          <w:p w14:paraId="051A5585" w14:textId="0309A8A9" w:rsidR="004557D5" w:rsidRDefault="004557D5" w:rsidP="08133EE2">
            <w:r w:rsidRPr="08133EE2">
              <w:t>Mode et fréquence de collecte envisagé</w:t>
            </w:r>
            <w:r>
              <w:t>s</w:t>
            </w:r>
          </w:p>
          <w:p w14:paraId="45AD9D3C" w14:textId="6FCFBC10" w:rsidR="004557D5" w:rsidRDefault="004557D5" w:rsidP="08133EE2"/>
        </w:tc>
        <w:tc>
          <w:tcPr>
            <w:tcW w:w="1701" w:type="dxa"/>
            <w:shd w:val="clear" w:color="auto" w:fill="EEECE1" w:themeFill="background2"/>
          </w:tcPr>
          <w:p w14:paraId="54876DBC" w14:textId="0EBBE3D7" w:rsidR="004557D5" w:rsidRPr="08133EE2" w:rsidRDefault="004557D5" w:rsidP="00BD1D0E">
            <w:r>
              <w:t xml:space="preserve">Objectif de tonnages annuels collectés </w:t>
            </w:r>
          </w:p>
        </w:tc>
        <w:tc>
          <w:tcPr>
            <w:tcW w:w="1985" w:type="dxa"/>
            <w:shd w:val="clear" w:color="auto" w:fill="EEECE1" w:themeFill="background2"/>
          </w:tcPr>
          <w:p w14:paraId="4894C510" w14:textId="77777777" w:rsidR="004557D5" w:rsidRDefault="004557D5" w:rsidP="08133EE2">
            <w:r w:rsidRPr="08133EE2">
              <w:t>Estimation de la part réemployée/réparée/</w:t>
            </w:r>
          </w:p>
          <w:p w14:paraId="61DBE69D" w14:textId="0E58E303" w:rsidR="004557D5" w:rsidRDefault="004557D5" w:rsidP="08133EE2">
            <w:r w:rsidRPr="08133EE2">
              <w:t>réutilisée (%)</w:t>
            </w:r>
          </w:p>
        </w:tc>
        <w:tc>
          <w:tcPr>
            <w:tcW w:w="1984" w:type="dxa"/>
            <w:shd w:val="clear" w:color="auto" w:fill="EEECE1" w:themeFill="background2"/>
          </w:tcPr>
          <w:p w14:paraId="0AD0B99B" w14:textId="760030C3" w:rsidR="004557D5" w:rsidRDefault="004557D5" w:rsidP="08133EE2">
            <w:r w:rsidRPr="08133EE2">
              <w:t>Débouchés envisagés (vente, dons, etc...)</w:t>
            </w:r>
          </w:p>
        </w:tc>
      </w:tr>
      <w:tr w:rsidR="004557D5" w14:paraId="1F9C72A1" w14:textId="5F274897" w:rsidTr="009C50F1">
        <w:tc>
          <w:tcPr>
            <w:tcW w:w="1384" w:type="dxa"/>
          </w:tcPr>
          <w:p w14:paraId="44152F46" w14:textId="77777777" w:rsidR="004557D5" w:rsidRDefault="004557D5" w:rsidP="0273D6C3">
            <w:pPr>
              <w:rPr>
                <w:i/>
                <w:iCs/>
              </w:rPr>
            </w:pPr>
          </w:p>
        </w:tc>
        <w:tc>
          <w:tcPr>
            <w:tcW w:w="1843" w:type="dxa"/>
          </w:tcPr>
          <w:p w14:paraId="4921A45A" w14:textId="0FFC8DAC" w:rsidR="004557D5" w:rsidRDefault="004557D5" w:rsidP="0273D6C3">
            <w:pPr>
              <w:rPr>
                <w:i/>
                <w:iCs/>
              </w:rPr>
            </w:pPr>
            <w:r w:rsidRPr="009C50F1">
              <w:rPr>
                <w:i/>
                <w:iCs/>
                <w:color w:val="4F81BD" w:themeColor="accent1"/>
              </w:rPr>
              <w:t>Par exemples : mobilier, livres, ordinateurs, etc...</w:t>
            </w:r>
          </w:p>
        </w:tc>
        <w:tc>
          <w:tcPr>
            <w:tcW w:w="1417" w:type="dxa"/>
          </w:tcPr>
          <w:p w14:paraId="1E1C72F7" w14:textId="556FDC20" w:rsidR="004557D5" w:rsidRDefault="004557D5" w:rsidP="0273D6C3">
            <w:pPr>
              <w:rPr>
                <w:i/>
                <w:iCs/>
              </w:rPr>
            </w:pPr>
          </w:p>
        </w:tc>
        <w:tc>
          <w:tcPr>
            <w:tcW w:w="1701" w:type="dxa"/>
          </w:tcPr>
          <w:p w14:paraId="3B5D6264" w14:textId="77777777" w:rsidR="004557D5" w:rsidRDefault="004557D5" w:rsidP="0273D6C3">
            <w:pPr>
              <w:rPr>
                <w:i/>
                <w:iCs/>
              </w:rPr>
            </w:pPr>
          </w:p>
        </w:tc>
        <w:tc>
          <w:tcPr>
            <w:tcW w:w="1985" w:type="dxa"/>
          </w:tcPr>
          <w:p w14:paraId="04C58B61" w14:textId="6A899671" w:rsidR="004557D5" w:rsidRDefault="004557D5" w:rsidP="0273D6C3">
            <w:pPr>
              <w:rPr>
                <w:i/>
                <w:iCs/>
              </w:rPr>
            </w:pPr>
          </w:p>
        </w:tc>
        <w:tc>
          <w:tcPr>
            <w:tcW w:w="1984" w:type="dxa"/>
          </w:tcPr>
          <w:p w14:paraId="0AE7A5C9" w14:textId="556FDC20" w:rsidR="004557D5" w:rsidRDefault="004557D5" w:rsidP="0273D6C3">
            <w:pPr>
              <w:rPr>
                <w:i/>
                <w:iCs/>
              </w:rPr>
            </w:pPr>
          </w:p>
        </w:tc>
      </w:tr>
      <w:tr w:rsidR="004557D5" w14:paraId="1DA1B1F5" w14:textId="2CCF6E2D" w:rsidTr="009C50F1">
        <w:tc>
          <w:tcPr>
            <w:tcW w:w="1384" w:type="dxa"/>
          </w:tcPr>
          <w:p w14:paraId="1426BB5A" w14:textId="77777777" w:rsidR="004557D5" w:rsidRDefault="004557D5" w:rsidP="0273D6C3">
            <w:pPr>
              <w:rPr>
                <w:i/>
                <w:iCs/>
              </w:rPr>
            </w:pPr>
          </w:p>
        </w:tc>
        <w:tc>
          <w:tcPr>
            <w:tcW w:w="1843" w:type="dxa"/>
          </w:tcPr>
          <w:p w14:paraId="56D34284" w14:textId="7BC3732F" w:rsidR="004557D5" w:rsidRDefault="004557D5" w:rsidP="0273D6C3">
            <w:pPr>
              <w:rPr>
                <w:i/>
                <w:iCs/>
              </w:rPr>
            </w:pPr>
          </w:p>
        </w:tc>
        <w:tc>
          <w:tcPr>
            <w:tcW w:w="1417" w:type="dxa"/>
          </w:tcPr>
          <w:p w14:paraId="34B5AEAD" w14:textId="556FDC20" w:rsidR="004557D5" w:rsidRDefault="004557D5" w:rsidP="0273D6C3">
            <w:pPr>
              <w:rPr>
                <w:i/>
                <w:iCs/>
              </w:rPr>
            </w:pPr>
          </w:p>
        </w:tc>
        <w:tc>
          <w:tcPr>
            <w:tcW w:w="1701" w:type="dxa"/>
          </w:tcPr>
          <w:p w14:paraId="3E7557C3" w14:textId="77777777" w:rsidR="004557D5" w:rsidRDefault="004557D5" w:rsidP="0273D6C3">
            <w:pPr>
              <w:rPr>
                <w:i/>
                <w:iCs/>
              </w:rPr>
            </w:pPr>
          </w:p>
        </w:tc>
        <w:tc>
          <w:tcPr>
            <w:tcW w:w="1985" w:type="dxa"/>
          </w:tcPr>
          <w:p w14:paraId="71EFABC5" w14:textId="08945B0B" w:rsidR="004557D5" w:rsidRDefault="004557D5" w:rsidP="0273D6C3">
            <w:pPr>
              <w:rPr>
                <w:i/>
                <w:iCs/>
              </w:rPr>
            </w:pPr>
          </w:p>
        </w:tc>
        <w:tc>
          <w:tcPr>
            <w:tcW w:w="1984" w:type="dxa"/>
          </w:tcPr>
          <w:p w14:paraId="49B0AEA5" w14:textId="556FDC20" w:rsidR="004557D5" w:rsidRDefault="004557D5" w:rsidP="0273D6C3">
            <w:pPr>
              <w:rPr>
                <w:i/>
                <w:iCs/>
              </w:rPr>
            </w:pPr>
          </w:p>
        </w:tc>
      </w:tr>
      <w:tr w:rsidR="004557D5" w14:paraId="793213F8" w14:textId="3EA7A6AE" w:rsidTr="009C50F1">
        <w:tc>
          <w:tcPr>
            <w:tcW w:w="1384" w:type="dxa"/>
          </w:tcPr>
          <w:p w14:paraId="475F5EF3" w14:textId="77777777" w:rsidR="004557D5" w:rsidRDefault="004557D5" w:rsidP="0273D6C3">
            <w:pPr>
              <w:rPr>
                <w:i/>
                <w:iCs/>
              </w:rPr>
            </w:pPr>
          </w:p>
        </w:tc>
        <w:tc>
          <w:tcPr>
            <w:tcW w:w="1843" w:type="dxa"/>
          </w:tcPr>
          <w:p w14:paraId="08FE53B9" w14:textId="2CEE271D" w:rsidR="004557D5" w:rsidRDefault="004557D5" w:rsidP="0273D6C3">
            <w:pPr>
              <w:rPr>
                <w:i/>
                <w:iCs/>
              </w:rPr>
            </w:pPr>
          </w:p>
        </w:tc>
        <w:tc>
          <w:tcPr>
            <w:tcW w:w="1417" w:type="dxa"/>
          </w:tcPr>
          <w:p w14:paraId="28C71956" w14:textId="556FDC20" w:rsidR="004557D5" w:rsidRDefault="004557D5" w:rsidP="0273D6C3">
            <w:pPr>
              <w:rPr>
                <w:i/>
                <w:iCs/>
              </w:rPr>
            </w:pPr>
          </w:p>
        </w:tc>
        <w:tc>
          <w:tcPr>
            <w:tcW w:w="1701" w:type="dxa"/>
          </w:tcPr>
          <w:p w14:paraId="4E15AB42" w14:textId="77777777" w:rsidR="004557D5" w:rsidRDefault="004557D5" w:rsidP="0273D6C3">
            <w:pPr>
              <w:rPr>
                <w:i/>
                <w:iCs/>
              </w:rPr>
            </w:pPr>
          </w:p>
        </w:tc>
        <w:tc>
          <w:tcPr>
            <w:tcW w:w="1985" w:type="dxa"/>
          </w:tcPr>
          <w:p w14:paraId="2D86E706" w14:textId="36B4B878" w:rsidR="004557D5" w:rsidRDefault="004557D5" w:rsidP="0273D6C3">
            <w:pPr>
              <w:rPr>
                <w:i/>
                <w:iCs/>
              </w:rPr>
            </w:pPr>
          </w:p>
        </w:tc>
        <w:tc>
          <w:tcPr>
            <w:tcW w:w="1984" w:type="dxa"/>
          </w:tcPr>
          <w:p w14:paraId="2CF83E4E" w14:textId="556FDC20" w:rsidR="004557D5" w:rsidRDefault="004557D5" w:rsidP="0273D6C3">
            <w:pPr>
              <w:rPr>
                <w:i/>
                <w:iCs/>
              </w:rPr>
            </w:pPr>
          </w:p>
        </w:tc>
      </w:tr>
      <w:tr w:rsidR="004557D5" w14:paraId="6A15D4CB" w14:textId="77777777" w:rsidTr="009C50F1">
        <w:tc>
          <w:tcPr>
            <w:tcW w:w="1384" w:type="dxa"/>
          </w:tcPr>
          <w:p w14:paraId="5E0B6CF4" w14:textId="77777777" w:rsidR="004557D5" w:rsidRDefault="004557D5" w:rsidP="00936D6B">
            <w:pPr>
              <w:rPr>
                <w:i/>
                <w:iCs/>
              </w:rPr>
            </w:pPr>
          </w:p>
        </w:tc>
        <w:tc>
          <w:tcPr>
            <w:tcW w:w="1843" w:type="dxa"/>
          </w:tcPr>
          <w:p w14:paraId="0A366120" w14:textId="30CA5AD5" w:rsidR="004557D5" w:rsidRDefault="004557D5" w:rsidP="00936D6B">
            <w:pPr>
              <w:rPr>
                <w:i/>
                <w:iCs/>
              </w:rPr>
            </w:pPr>
          </w:p>
        </w:tc>
        <w:tc>
          <w:tcPr>
            <w:tcW w:w="1417" w:type="dxa"/>
          </w:tcPr>
          <w:p w14:paraId="6338CD55" w14:textId="77777777" w:rsidR="004557D5" w:rsidRDefault="004557D5" w:rsidP="00936D6B">
            <w:pPr>
              <w:rPr>
                <w:i/>
                <w:iCs/>
              </w:rPr>
            </w:pPr>
          </w:p>
        </w:tc>
        <w:tc>
          <w:tcPr>
            <w:tcW w:w="1701" w:type="dxa"/>
          </w:tcPr>
          <w:p w14:paraId="152A2560" w14:textId="77777777" w:rsidR="004557D5" w:rsidRDefault="004557D5" w:rsidP="00936D6B">
            <w:pPr>
              <w:rPr>
                <w:i/>
                <w:iCs/>
              </w:rPr>
            </w:pPr>
          </w:p>
        </w:tc>
        <w:tc>
          <w:tcPr>
            <w:tcW w:w="1985" w:type="dxa"/>
          </w:tcPr>
          <w:p w14:paraId="0CE89225" w14:textId="77777777" w:rsidR="004557D5" w:rsidRDefault="004557D5" w:rsidP="00936D6B">
            <w:pPr>
              <w:rPr>
                <w:i/>
                <w:iCs/>
              </w:rPr>
            </w:pPr>
          </w:p>
        </w:tc>
        <w:tc>
          <w:tcPr>
            <w:tcW w:w="1984" w:type="dxa"/>
          </w:tcPr>
          <w:p w14:paraId="513B46BE" w14:textId="77777777" w:rsidR="004557D5" w:rsidRDefault="004557D5" w:rsidP="00936D6B">
            <w:pPr>
              <w:rPr>
                <w:i/>
                <w:iCs/>
              </w:rPr>
            </w:pPr>
          </w:p>
        </w:tc>
      </w:tr>
      <w:tr w:rsidR="004557D5" w14:paraId="4393EAB2" w14:textId="77777777" w:rsidTr="009C50F1">
        <w:tc>
          <w:tcPr>
            <w:tcW w:w="1384" w:type="dxa"/>
          </w:tcPr>
          <w:p w14:paraId="2AF2D4D3" w14:textId="77777777" w:rsidR="004557D5" w:rsidRDefault="004557D5" w:rsidP="00936D6B">
            <w:pPr>
              <w:rPr>
                <w:i/>
                <w:iCs/>
              </w:rPr>
            </w:pPr>
          </w:p>
        </w:tc>
        <w:tc>
          <w:tcPr>
            <w:tcW w:w="1843" w:type="dxa"/>
          </w:tcPr>
          <w:p w14:paraId="62914D8E" w14:textId="775FA2BB" w:rsidR="004557D5" w:rsidRDefault="004557D5" w:rsidP="00936D6B">
            <w:pPr>
              <w:rPr>
                <w:i/>
                <w:iCs/>
              </w:rPr>
            </w:pPr>
          </w:p>
        </w:tc>
        <w:tc>
          <w:tcPr>
            <w:tcW w:w="1417" w:type="dxa"/>
          </w:tcPr>
          <w:p w14:paraId="7B592A4E" w14:textId="77777777" w:rsidR="004557D5" w:rsidRDefault="004557D5" w:rsidP="00936D6B">
            <w:pPr>
              <w:rPr>
                <w:i/>
                <w:iCs/>
              </w:rPr>
            </w:pPr>
          </w:p>
        </w:tc>
        <w:tc>
          <w:tcPr>
            <w:tcW w:w="1701" w:type="dxa"/>
          </w:tcPr>
          <w:p w14:paraId="26B8FDDB" w14:textId="77777777" w:rsidR="004557D5" w:rsidRDefault="004557D5" w:rsidP="00936D6B">
            <w:pPr>
              <w:rPr>
                <w:i/>
                <w:iCs/>
              </w:rPr>
            </w:pPr>
          </w:p>
        </w:tc>
        <w:tc>
          <w:tcPr>
            <w:tcW w:w="1985" w:type="dxa"/>
          </w:tcPr>
          <w:p w14:paraId="21EF766E" w14:textId="77777777" w:rsidR="004557D5" w:rsidRDefault="004557D5" w:rsidP="00936D6B">
            <w:pPr>
              <w:rPr>
                <w:i/>
                <w:iCs/>
              </w:rPr>
            </w:pPr>
          </w:p>
        </w:tc>
        <w:tc>
          <w:tcPr>
            <w:tcW w:w="1984" w:type="dxa"/>
          </w:tcPr>
          <w:p w14:paraId="7A9F1274" w14:textId="77777777" w:rsidR="004557D5" w:rsidRDefault="004557D5" w:rsidP="00936D6B">
            <w:pPr>
              <w:rPr>
                <w:i/>
                <w:iCs/>
              </w:rPr>
            </w:pPr>
          </w:p>
        </w:tc>
      </w:tr>
      <w:tr w:rsidR="004557D5" w14:paraId="13A25C5A" w14:textId="77777777" w:rsidTr="009C50F1">
        <w:tc>
          <w:tcPr>
            <w:tcW w:w="1384" w:type="dxa"/>
          </w:tcPr>
          <w:p w14:paraId="3B94E9DD" w14:textId="77777777" w:rsidR="004557D5" w:rsidRDefault="004557D5" w:rsidP="00936D6B">
            <w:pPr>
              <w:rPr>
                <w:i/>
                <w:iCs/>
              </w:rPr>
            </w:pPr>
          </w:p>
        </w:tc>
        <w:tc>
          <w:tcPr>
            <w:tcW w:w="1843" w:type="dxa"/>
          </w:tcPr>
          <w:p w14:paraId="1C9F8090" w14:textId="40DB63EA" w:rsidR="004557D5" w:rsidRDefault="004557D5" w:rsidP="00936D6B">
            <w:pPr>
              <w:rPr>
                <w:i/>
                <w:iCs/>
              </w:rPr>
            </w:pPr>
          </w:p>
        </w:tc>
        <w:tc>
          <w:tcPr>
            <w:tcW w:w="1417" w:type="dxa"/>
          </w:tcPr>
          <w:p w14:paraId="2E13DC3F" w14:textId="77777777" w:rsidR="004557D5" w:rsidRDefault="004557D5" w:rsidP="00936D6B">
            <w:pPr>
              <w:rPr>
                <w:i/>
                <w:iCs/>
              </w:rPr>
            </w:pPr>
          </w:p>
        </w:tc>
        <w:tc>
          <w:tcPr>
            <w:tcW w:w="1701" w:type="dxa"/>
          </w:tcPr>
          <w:p w14:paraId="4AF51EC0" w14:textId="77777777" w:rsidR="004557D5" w:rsidRDefault="004557D5" w:rsidP="00936D6B">
            <w:pPr>
              <w:rPr>
                <w:i/>
                <w:iCs/>
              </w:rPr>
            </w:pPr>
          </w:p>
        </w:tc>
        <w:tc>
          <w:tcPr>
            <w:tcW w:w="1985" w:type="dxa"/>
          </w:tcPr>
          <w:p w14:paraId="38A978A1" w14:textId="77777777" w:rsidR="004557D5" w:rsidRDefault="004557D5" w:rsidP="00936D6B">
            <w:pPr>
              <w:rPr>
                <w:i/>
                <w:iCs/>
              </w:rPr>
            </w:pPr>
          </w:p>
        </w:tc>
        <w:tc>
          <w:tcPr>
            <w:tcW w:w="1984" w:type="dxa"/>
          </w:tcPr>
          <w:p w14:paraId="588579E6" w14:textId="77777777" w:rsidR="004557D5" w:rsidRDefault="004557D5" w:rsidP="00936D6B">
            <w:pPr>
              <w:rPr>
                <w:i/>
                <w:iCs/>
              </w:rPr>
            </w:pPr>
          </w:p>
        </w:tc>
      </w:tr>
      <w:tr w:rsidR="004557D5" w14:paraId="413C7D03" w14:textId="77777777" w:rsidTr="009C50F1">
        <w:tc>
          <w:tcPr>
            <w:tcW w:w="1384" w:type="dxa"/>
          </w:tcPr>
          <w:p w14:paraId="68722359" w14:textId="77777777" w:rsidR="004557D5" w:rsidRDefault="004557D5" w:rsidP="00936D6B">
            <w:pPr>
              <w:rPr>
                <w:i/>
                <w:iCs/>
              </w:rPr>
            </w:pPr>
          </w:p>
        </w:tc>
        <w:tc>
          <w:tcPr>
            <w:tcW w:w="1843" w:type="dxa"/>
          </w:tcPr>
          <w:p w14:paraId="7DC2EBD0" w14:textId="77777777" w:rsidR="004557D5" w:rsidRDefault="004557D5" w:rsidP="00936D6B">
            <w:pPr>
              <w:rPr>
                <w:i/>
                <w:iCs/>
              </w:rPr>
            </w:pPr>
          </w:p>
        </w:tc>
        <w:tc>
          <w:tcPr>
            <w:tcW w:w="1417" w:type="dxa"/>
          </w:tcPr>
          <w:p w14:paraId="39DD8CA4" w14:textId="77777777" w:rsidR="004557D5" w:rsidRDefault="004557D5" w:rsidP="00936D6B">
            <w:pPr>
              <w:rPr>
                <w:i/>
                <w:iCs/>
              </w:rPr>
            </w:pPr>
          </w:p>
        </w:tc>
        <w:tc>
          <w:tcPr>
            <w:tcW w:w="1701" w:type="dxa"/>
          </w:tcPr>
          <w:p w14:paraId="03692FA5" w14:textId="77777777" w:rsidR="004557D5" w:rsidRDefault="004557D5" w:rsidP="00936D6B">
            <w:pPr>
              <w:rPr>
                <w:i/>
                <w:iCs/>
              </w:rPr>
            </w:pPr>
          </w:p>
        </w:tc>
        <w:tc>
          <w:tcPr>
            <w:tcW w:w="1985" w:type="dxa"/>
          </w:tcPr>
          <w:p w14:paraId="75558C07" w14:textId="77777777" w:rsidR="004557D5" w:rsidRDefault="004557D5" w:rsidP="00936D6B">
            <w:pPr>
              <w:rPr>
                <w:i/>
                <w:iCs/>
              </w:rPr>
            </w:pPr>
          </w:p>
        </w:tc>
        <w:tc>
          <w:tcPr>
            <w:tcW w:w="1984" w:type="dxa"/>
          </w:tcPr>
          <w:p w14:paraId="6DE9E67F" w14:textId="77777777" w:rsidR="004557D5" w:rsidRDefault="004557D5" w:rsidP="00936D6B">
            <w:pPr>
              <w:rPr>
                <w:i/>
                <w:iCs/>
              </w:rPr>
            </w:pPr>
          </w:p>
        </w:tc>
      </w:tr>
      <w:tr w:rsidR="004557D5" w14:paraId="056D0805" w14:textId="1112FD8D" w:rsidTr="009C50F1">
        <w:tc>
          <w:tcPr>
            <w:tcW w:w="10314" w:type="dxa"/>
            <w:gridSpan w:val="6"/>
          </w:tcPr>
          <w:p w14:paraId="1DBF546E" w14:textId="77777777" w:rsidR="004557D5" w:rsidRPr="009C50F1" w:rsidRDefault="004557D5" w:rsidP="004557D5">
            <w:pPr>
              <w:rPr>
                <w:b/>
                <w:color w:val="4F81BD" w:themeColor="accent1"/>
              </w:rPr>
            </w:pPr>
            <w:r w:rsidRPr="009C50F1">
              <w:rPr>
                <w:b/>
                <w:color w:val="4F81BD" w:themeColor="accent1"/>
              </w:rPr>
              <w:t xml:space="preserve">Insérer autant de lignes que nécessaire </w:t>
            </w:r>
          </w:p>
          <w:p w14:paraId="7AAABE97" w14:textId="409AE334" w:rsidR="004557D5" w:rsidRDefault="004557D5" w:rsidP="08133EE2">
            <w:pPr>
              <w:rPr>
                <w:i/>
                <w:iCs/>
              </w:rPr>
            </w:pPr>
          </w:p>
        </w:tc>
      </w:tr>
    </w:tbl>
    <w:p w14:paraId="26066E6B" w14:textId="2342765B" w:rsidR="0273D6C3" w:rsidRDefault="0273D6C3" w:rsidP="0273D6C3">
      <w:pPr>
        <w:spacing w:after="0"/>
        <w:rPr>
          <w:rFonts w:ascii="Times New Roman" w:hAnsi="Times New Roman" w:cs="Times New Roman"/>
          <w:i/>
          <w:iCs/>
        </w:rPr>
      </w:pPr>
    </w:p>
    <w:p w14:paraId="06232BE0" w14:textId="6A179425" w:rsidR="38A79C03" w:rsidRPr="009C50F1" w:rsidRDefault="38A79C03" w:rsidP="08133EE2">
      <w:pPr>
        <w:spacing w:after="0"/>
        <w:rPr>
          <w:rFonts w:ascii="Times New Roman" w:hAnsi="Times New Roman" w:cs="Times New Roman"/>
          <w:b/>
          <w:bCs/>
          <w:iCs/>
        </w:rPr>
      </w:pPr>
      <w:r w:rsidRPr="009C50F1">
        <w:rPr>
          <w:rFonts w:ascii="Times New Roman" w:hAnsi="Times New Roman" w:cs="Times New Roman"/>
          <w:b/>
          <w:bCs/>
          <w:iCs/>
        </w:rPr>
        <w:t>Merci de bien vouloir p</w:t>
      </w:r>
      <w:r w:rsidR="13EFCF36" w:rsidRPr="009C50F1">
        <w:rPr>
          <w:rFonts w:ascii="Times New Roman" w:hAnsi="Times New Roman" w:cs="Times New Roman"/>
          <w:b/>
          <w:bCs/>
          <w:iCs/>
        </w:rPr>
        <w:t>récise</w:t>
      </w:r>
      <w:r w:rsidR="397D70E5" w:rsidRPr="009C50F1">
        <w:rPr>
          <w:rFonts w:ascii="Times New Roman" w:hAnsi="Times New Roman" w:cs="Times New Roman"/>
          <w:b/>
          <w:bCs/>
          <w:iCs/>
        </w:rPr>
        <w:t xml:space="preserve">r </w:t>
      </w:r>
      <w:r w:rsidR="13EFCF36" w:rsidRPr="009C50F1">
        <w:rPr>
          <w:rFonts w:ascii="Times New Roman" w:hAnsi="Times New Roman" w:cs="Times New Roman"/>
          <w:b/>
          <w:bCs/>
          <w:iCs/>
        </w:rPr>
        <w:t>également :</w:t>
      </w:r>
    </w:p>
    <w:p w14:paraId="3B8337E0" w14:textId="2841A212" w:rsidR="43F3975E" w:rsidRPr="00D2587C" w:rsidRDefault="43F3975E" w:rsidP="6B420287">
      <w:pPr>
        <w:pStyle w:val="Paragraphedeliste"/>
        <w:numPr>
          <w:ilvl w:val="0"/>
          <w:numId w:val="5"/>
        </w:numPr>
        <w:spacing w:after="0"/>
        <w:jc w:val="both"/>
        <w:rPr>
          <w:i/>
          <w:iCs/>
        </w:rPr>
      </w:pPr>
      <w:r w:rsidRPr="6B420287">
        <w:rPr>
          <w:rFonts w:ascii="Times New Roman" w:hAnsi="Times New Roman" w:cs="Times New Roman"/>
          <w:i/>
          <w:iCs/>
        </w:rPr>
        <w:t>Pour le volet 1 : l</w:t>
      </w:r>
      <w:r w:rsidR="70C0D15C" w:rsidRPr="6B420287">
        <w:rPr>
          <w:rFonts w:ascii="Times New Roman" w:hAnsi="Times New Roman" w:cs="Times New Roman"/>
          <w:i/>
          <w:iCs/>
        </w:rPr>
        <w:t xml:space="preserve">es déchèteries concernées par votre projet </w:t>
      </w:r>
      <w:r w:rsidR="7C615AB2" w:rsidRPr="6B420287">
        <w:rPr>
          <w:rFonts w:ascii="Times New Roman" w:hAnsi="Times New Roman" w:cs="Times New Roman"/>
          <w:i/>
          <w:iCs/>
        </w:rPr>
        <w:t xml:space="preserve">(cf. </w:t>
      </w:r>
      <w:r w:rsidR="004557D5" w:rsidRPr="6B420287">
        <w:rPr>
          <w:rFonts w:ascii="Times New Roman" w:hAnsi="Times New Roman" w:cs="Times New Roman"/>
          <w:i/>
          <w:iCs/>
        </w:rPr>
        <w:t>l</w:t>
      </w:r>
      <w:r w:rsidR="7C615AB2" w:rsidRPr="6B420287">
        <w:rPr>
          <w:rFonts w:ascii="Times New Roman" w:hAnsi="Times New Roman" w:cs="Times New Roman"/>
          <w:i/>
          <w:iCs/>
        </w:rPr>
        <w:t>iste en annexe 1</w:t>
      </w:r>
      <w:r w:rsidR="113EE4E1" w:rsidRPr="6B420287">
        <w:rPr>
          <w:rFonts w:ascii="Times New Roman" w:hAnsi="Times New Roman" w:cs="Times New Roman"/>
          <w:i/>
          <w:iCs/>
        </w:rPr>
        <w:t>); Plusieurs</w:t>
      </w:r>
      <w:r w:rsidR="00FF3C9D" w:rsidRPr="6B420287">
        <w:rPr>
          <w:rFonts w:ascii="Times New Roman" w:hAnsi="Times New Roman" w:cs="Times New Roman"/>
          <w:i/>
          <w:iCs/>
        </w:rPr>
        <w:t xml:space="preserve"> </w:t>
      </w:r>
      <w:r w:rsidR="004557D5" w:rsidRPr="6B420287">
        <w:rPr>
          <w:rFonts w:ascii="Times New Roman" w:hAnsi="Times New Roman" w:cs="Times New Roman"/>
          <w:i/>
          <w:iCs/>
        </w:rPr>
        <w:t>déchèteries</w:t>
      </w:r>
      <w:r w:rsidR="00FF3C9D" w:rsidRPr="6B420287">
        <w:rPr>
          <w:rFonts w:ascii="Times New Roman" w:hAnsi="Times New Roman" w:cs="Times New Roman"/>
          <w:i/>
          <w:iCs/>
        </w:rPr>
        <w:t xml:space="preserve"> peuvent être concernées par votre projet. Une seule structure « référente » </w:t>
      </w:r>
      <w:r w:rsidR="004557D5" w:rsidRPr="6B420287">
        <w:rPr>
          <w:rFonts w:ascii="Times New Roman" w:hAnsi="Times New Roman" w:cs="Times New Roman"/>
          <w:i/>
          <w:iCs/>
        </w:rPr>
        <w:t xml:space="preserve">sera désignée </w:t>
      </w:r>
      <w:r w:rsidR="00FF3C9D" w:rsidRPr="6B420287">
        <w:rPr>
          <w:rFonts w:ascii="Times New Roman" w:hAnsi="Times New Roman" w:cs="Times New Roman"/>
          <w:i/>
          <w:iCs/>
        </w:rPr>
        <w:t xml:space="preserve">par </w:t>
      </w:r>
      <w:r w:rsidR="004557D5" w:rsidRPr="6B420287">
        <w:rPr>
          <w:rFonts w:ascii="Times New Roman" w:hAnsi="Times New Roman" w:cs="Times New Roman"/>
          <w:i/>
          <w:iCs/>
        </w:rPr>
        <w:t>déchèterie</w:t>
      </w:r>
      <w:r w:rsidR="00FF3C9D" w:rsidRPr="6B420287">
        <w:rPr>
          <w:rFonts w:ascii="Times New Roman" w:hAnsi="Times New Roman" w:cs="Times New Roman"/>
          <w:i/>
          <w:iCs/>
        </w:rPr>
        <w:t>.</w:t>
      </w:r>
    </w:p>
    <w:p w14:paraId="54DFC1C3" w14:textId="74A6DD42" w:rsidR="00D2587C" w:rsidRDefault="00D2587C" w:rsidP="08133EE2">
      <w:pPr>
        <w:pStyle w:val="Paragraphedeliste"/>
        <w:numPr>
          <w:ilvl w:val="0"/>
          <w:numId w:val="5"/>
        </w:numPr>
        <w:spacing w:after="0"/>
        <w:jc w:val="both"/>
        <w:rPr>
          <w:i/>
          <w:iCs/>
        </w:rPr>
      </w:pPr>
      <w:r>
        <w:rPr>
          <w:rFonts w:ascii="Times New Roman" w:hAnsi="Times New Roman" w:cs="Times New Roman"/>
          <w:i/>
          <w:iCs/>
        </w:rPr>
        <w:t>Les jours de présence sur les déchetteries</w:t>
      </w:r>
    </w:p>
    <w:p w14:paraId="61378AEC" w14:textId="11FA3740" w:rsidR="13EFCF36" w:rsidRDefault="13EFCF36" w:rsidP="08133EE2">
      <w:pPr>
        <w:pStyle w:val="Paragraphedeliste"/>
        <w:numPr>
          <w:ilvl w:val="0"/>
          <w:numId w:val="5"/>
        </w:numPr>
        <w:spacing w:after="0"/>
        <w:jc w:val="both"/>
        <w:rPr>
          <w:rFonts w:eastAsiaTheme="minorEastAsia"/>
          <w:i/>
          <w:iCs/>
        </w:rPr>
      </w:pPr>
      <w:r w:rsidRPr="08133EE2">
        <w:rPr>
          <w:rFonts w:ascii="Times New Roman" w:hAnsi="Times New Roman" w:cs="Times New Roman"/>
          <w:i/>
          <w:iCs/>
        </w:rPr>
        <w:t>L’organisation que vous souhaitez mettre en place afin d’</w:t>
      </w:r>
      <w:r w:rsidR="37859770" w:rsidRPr="08133EE2">
        <w:rPr>
          <w:rFonts w:ascii="Times New Roman" w:hAnsi="Times New Roman" w:cs="Times New Roman"/>
          <w:i/>
          <w:iCs/>
        </w:rPr>
        <w:t>améliorer</w:t>
      </w:r>
      <w:r w:rsidRPr="08133EE2">
        <w:rPr>
          <w:rFonts w:ascii="Times New Roman" w:hAnsi="Times New Roman" w:cs="Times New Roman"/>
          <w:i/>
          <w:iCs/>
        </w:rPr>
        <w:t xml:space="preserve"> l’efficacité du réemploi</w:t>
      </w:r>
      <w:r w:rsidR="04E23008" w:rsidRPr="08133EE2">
        <w:rPr>
          <w:rFonts w:ascii="Times New Roman" w:hAnsi="Times New Roman" w:cs="Times New Roman"/>
          <w:i/>
          <w:iCs/>
        </w:rPr>
        <w:t xml:space="preserve"> </w:t>
      </w:r>
      <w:r w:rsidR="173550AB" w:rsidRPr="08133EE2">
        <w:rPr>
          <w:rFonts w:ascii="Times New Roman" w:hAnsi="Times New Roman" w:cs="Times New Roman"/>
          <w:i/>
          <w:iCs/>
        </w:rPr>
        <w:t>;</w:t>
      </w:r>
    </w:p>
    <w:p w14:paraId="35B550A9" w14:textId="56288558" w:rsidR="007E05C7" w:rsidRDefault="007E05C7" w:rsidP="59C4B2AD">
      <w:pPr>
        <w:pStyle w:val="Paragraphedeliste"/>
        <w:numPr>
          <w:ilvl w:val="0"/>
          <w:numId w:val="5"/>
        </w:numPr>
        <w:spacing w:after="0"/>
        <w:jc w:val="both"/>
        <w:rPr>
          <w:i/>
          <w:iCs/>
        </w:rPr>
      </w:pPr>
      <w:r>
        <w:rPr>
          <w:rFonts w:ascii="Times New Roman" w:hAnsi="Times New Roman" w:cs="Times New Roman"/>
          <w:i/>
          <w:iCs/>
        </w:rPr>
        <w:t>Votre politique tarifaire de revente ;</w:t>
      </w:r>
    </w:p>
    <w:p w14:paraId="10917FCD" w14:textId="00B560C8" w:rsidR="762C8C61" w:rsidRDefault="43AC3A18" w:rsidP="08133EE2">
      <w:pPr>
        <w:pStyle w:val="Paragraphedeliste"/>
        <w:numPr>
          <w:ilvl w:val="0"/>
          <w:numId w:val="5"/>
        </w:numPr>
        <w:spacing w:after="0"/>
        <w:jc w:val="both"/>
        <w:rPr>
          <w:i/>
          <w:iCs/>
        </w:rPr>
      </w:pPr>
      <w:r w:rsidRPr="08133EE2">
        <w:rPr>
          <w:rFonts w:ascii="Times New Roman" w:hAnsi="Times New Roman" w:cs="Times New Roman"/>
          <w:i/>
          <w:iCs/>
        </w:rPr>
        <w:t>Quel est l</w:t>
      </w:r>
      <w:r w:rsidR="454C30F3" w:rsidRPr="08133EE2">
        <w:rPr>
          <w:rFonts w:ascii="Times New Roman" w:hAnsi="Times New Roman" w:cs="Times New Roman"/>
          <w:i/>
          <w:iCs/>
        </w:rPr>
        <w:t>'ampleur</w:t>
      </w:r>
      <w:r w:rsidRPr="08133EE2">
        <w:rPr>
          <w:rFonts w:ascii="Times New Roman" w:hAnsi="Times New Roman" w:cs="Times New Roman"/>
          <w:i/>
          <w:iCs/>
        </w:rPr>
        <w:t xml:space="preserve"> de ce projet pour votre structure vis-à-vis à de votre activité actuelle</w:t>
      </w:r>
      <w:r w:rsidR="478EF770" w:rsidRPr="08133EE2">
        <w:rPr>
          <w:rFonts w:ascii="Times New Roman" w:hAnsi="Times New Roman" w:cs="Times New Roman"/>
          <w:i/>
          <w:iCs/>
        </w:rPr>
        <w:t xml:space="preserve"> </w:t>
      </w:r>
      <w:r w:rsidR="14479042" w:rsidRPr="08133EE2">
        <w:rPr>
          <w:rFonts w:ascii="Times New Roman" w:hAnsi="Times New Roman" w:cs="Times New Roman"/>
          <w:i/>
          <w:iCs/>
        </w:rPr>
        <w:t>;</w:t>
      </w:r>
    </w:p>
    <w:p w14:paraId="771F3AA5" w14:textId="47DF0E54" w:rsidR="13EFCF36" w:rsidRPr="007E05C7" w:rsidRDefault="13EFCF36" w:rsidP="0A4800D8">
      <w:pPr>
        <w:pStyle w:val="Paragraphedeliste"/>
        <w:numPr>
          <w:ilvl w:val="0"/>
          <w:numId w:val="5"/>
        </w:numPr>
        <w:spacing w:after="0"/>
        <w:jc w:val="both"/>
        <w:rPr>
          <w:i/>
          <w:iCs/>
        </w:rPr>
      </w:pPr>
      <w:r w:rsidRPr="0A4800D8">
        <w:rPr>
          <w:rFonts w:ascii="Times New Roman" w:hAnsi="Times New Roman" w:cs="Times New Roman"/>
          <w:i/>
          <w:iCs/>
        </w:rPr>
        <w:t xml:space="preserve">Les moyens humains </w:t>
      </w:r>
      <w:r w:rsidR="001F6326" w:rsidRPr="0A4800D8">
        <w:rPr>
          <w:rFonts w:ascii="Times New Roman" w:hAnsi="Times New Roman" w:cs="Times New Roman"/>
          <w:i/>
          <w:iCs/>
        </w:rPr>
        <w:t xml:space="preserve">et techniques </w:t>
      </w:r>
      <w:r w:rsidR="009C095F" w:rsidRPr="0A4800D8">
        <w:rPr>
          <w:rFonts w:ascii="Times New Roman" w:hAnsi="Times New Roman" w:cs="Times New Roman"/>
          <w:i/>
          <w:iCs/>
        </w:rPr>
        <w:t>nécessaires</w:t>
      </w:r>
      <w:r w:rsidRPr="0A4800D8">
        <w:rPr>
          <w:rFonts w:ascii="Times New Roman" w:hAnsi="Times New Roman" w:cs="Times New Roman"/>
          <w:i/>
          <w:iCs/>
        </w:rPr>
        <w:t xml:space="preserve"> à votre projet</w:t>
      </w:r>
      <w:r w:rsidR="007E05C7" w:rsidRPr="0A4800D8">
        <w:rPr>
          <w:rFonts w:ascii="Times New Roman" w:hAnsi="Times New Roman" w:cs="Times New Roman"/>
          <w:i/>
          <w:iCs/>
        </w:rPr>
        <w:t>, les modalités d’encadrement et le programme de formation ;</w:t>
      </w:r>
    </w:p>
    <w:p w14:paraId="07C9D2C8" w14:textId="436DE68A" w:rsidR="007E05C7" w:rsidRDefault="007E05C7" w:rsidP="6B420287">
      <w:pPr>
        <w:pStyle w:val="Paragraphedeliste"/>
        <w:numPr>
          <w:ilvl w:val="0"/>
          <w:numId w:val="5"/>
        </w:numPr>
        <w:spacing w:after="0"/>
        <w:jc w:val="both"/>
        <w:rPr>
          <w:i/>
          <w:iCs/>
        </w:rPr>
      </w:pPr>
      <w:r w:rsidRPr="6B420287">
        <w:rPr>
          <w:rFonts w:ascii="Times New Roman" w:hAnsi="Times New Roman" w:cs="Times New Roman"/>
          <w:i/>
          <w:iCs/>
        </w:rPr>
        <w:t xml:space="preserve">Comment vous mettez en œuvre </w:t>
      </w:r>
      <w:r w:rsidR="2ECB312A" w:rsidRPr="6B420287">
        <w:rPr>
          <w:rFonts w:ascii="Times New Roman" w:hAnsi="Times New Roman" w:cs="Times New Roman"/>
          <w:i/>
          <w:iCs/>
        </w:rPr>
        <w:t>les règles sanitaires</w:t>
      </w:r>
      <w:r w:rsidRPr="6B420287">
        <w:rPr>
          <w:rFonts w:ascii="Times New Roman" w:hAnsi="Times New Roman" w:cs="Times New Roman"/>
          <w:i/>
          <w:iCs/>
        </w:rPr>
        <w:t xml:space="preserve"> et de sécurité ;</w:t>
      </w:r>
    </w:p>
    <w:p w14:paraId="78219654" w14:textId="7CE3E67A" w:rsidR="13EFCF36" w:rsidRDefault="13EFCF36" w:rsidP="08133EE2">
      <w:pPr>
        <w:pStyle w:val="Paragraphedeliste"/>
        <w:numPr>
          <w:ilvl w:val="0"/>
          <w:numId w:val="5"/>
        </w:numPr>
        <w:spacing w:after="0"/>
        <w:jc w:val="both"/>
        <w:rPr>
          <w:i/>
          <w:iCs/>
        </w:rPr>
      </w:pPr>
      <w:r w:rsidRPr="08133EE2">
        <w:rPr>
          <w:rFonts w:ascii="Times New Roman" w:hAnsi="Times New Roman" w:cs="Times New Roman"/>
          <w:i/>
          <w:iCs/>
        </w:rPr>
        <w:t>Les capacités et lieu de stockage de votre organisme ; les surfaces des ateliers de réparation et de vente</w:t>
      </w:r>
      <w:r w:rsidR="41B56792" w:rsidRPr="08133EE2">
        <w:rPr>
          <w:rFonts w:ascii="Times New Roman" w:hAnsi="Times New Roman" w:cs="Times New Roman"/>
          <w:i/>
          <w:iCs/>
        </w:rPr>
        <w:t xml:space="preserve"> ...</w:t>
      </w:r>
    </w:p>
    <w:p w14:paraId="1F793E8F" w14:textId="1E1770F4" w:rsidR="41B56792" w:rsidRDefault="41B56792" w:rsidP="08133EE2">
      <w:pPr>
        <w:pStyle w:val="Paragraphedeliste"/>
        <w:numPr>
          <w:ilvl w:val="0"/>
          <w:numId w:val="5"/>
        </w:numPr>
        <w:spacing w:after="0"/>
        <w:jc w:val="both"/>
        <w:rPr>
          <w:i/>
          <w:iCs/>
        </w:rPr>
      </w:pPr>
      <w:r w:rsidRPr="08133EE2">
        <w:rPr>
          <w:rFonts w:ascii="Times New Roman" w:hAnsi="Times New Roman" w:cs="Times New Roman"/>
          <w:i/>
          <w:iCs/>
        </w:rPr>
        <w:t xml:space="preserve">Comment vous souhaitez </w:t>
      </w:r>
      <w:r w:rsidR="2C7A7385" w:rsidRPr="08133EE2">
        <w:rPr>
          <w:rFonts w:ascii="Times New Roman" w:hAnsi="Times New Roman" w:cs="Times New Roman"/>
          <w:i/>
          <w:iCs/>
        </w:rPr>
        <w:t>valoris</w:t>
      </w:r>
      <w:r w:rsidR="7B1C6EF8" w:rsidRPr="08133EE2">
        <w:rPr>
          <w:rFonts w:ascii="Times New Roman" w:hAnsi="Times New Roman" w:cs="Times New Roman"/>
          <w:i/>
          <w:iCs/>
        </w:rPr>
        <w:t>er</w:t>
      </w:r>
      <w:r w:rsidR="2C7A7385" w:rsidRPr="08133EE2">
        <w:rPr>
          <w:rFonts w:ascii="Times New Roman" w:hAnsi="Times New Roman" w:cs="Times New Roman"/>
          <w:i/>
          <w:iCs/>
        </w:rPr>
        <w:t>/recycl</w:t>
      </w:r>
      <w:r w:rsidR="30BC7F23" w:rsidRPr="08133EE2">
        <w:rPr>
          <w:rFonts w:ascii="Times New Roman" w:hAnsi="Times New Roman" w:cs="Times New Roman"/>
          <w:i/>
          <w:iCs/>
        </w:rPr>
        <w:t>er</w:t>
      </w:r>
      <w:r w:rsidR="2C7A7385" w:rsidRPr="08133EE2">
        <w:rPr>
          <w:rFonts w:ascii="Times New Roman" w:hAnsi="Times New Roman" w:cs="Times New Roman"/>
          <w:i/>
          <w:iCs/>
        </w:rPr>
        <w:t xml:space="preserve"> la part </w:t>
      </w:r>
      <w:r w:rsidR="767C03BA" w:rsidRPr="08133EE2">
        <w:rPr>
          <w:rFonts w:ascii="Times New Roman" w:hAnsi="Times New Roman" w:cs="Times New Roman"/>
          <w:i/>
          <w:iCs/>
        </w:rPr>
        <w:t>de déchets qui ne sera pas r</w:t>
      </w:r>
      <w:r w:rsidR="2C7A7385" w:rsidRPr="08133EE2">
        <w:rPr>
          <w:rFonts w:ascii="Times New Roman" w:hAnsi="Times New Roman" w:cs="Times New Roman"/>
          <w:i/>
          <w:iCs/>
        </w:rPr>
        <w:t>éemployé</w:t>
      </w:r>
      <w:r w:rsidR="19DAF4F1" w:rsidRPr="08133EE2">
        <w:rPr>
          <w:rFonts w:ascii="Times New Roman" w:hAnsi="Times New Roman" w:cs="Times New Roman"/>
          <w:i/>
          <w:iCs/>
        </w:rPr>
        <w:t>s</w:t>
      </w:r>
      <w:r w:rsidR="2346533B" w:rsidRPr="08133EE2">
        <w:rPr>
          <w:rFonts w:ascii="Times New Roman" w:hAnsi="Times New Roman" w:cs="Times New Roman"/>
          <w:i/>
          <w:iCs/>
        </w:rPr>
        <w:t xml:space="preserve">. </w:t>
      </w:r>
    </w:p>
    <w:p w14:paraId="15E149E6" w14:textId="77777777" w:rsidR="004557D5" w:rsidRPr="001F6326" w:rsidRDefault="004557D5" w:rsidP="0A4800D8">
      <w:pPr>
        <w:spacing w:after="0"/>
        <w:rPr>
          <w:rFonts w:ascii="Times New Roman" w:hAnsi="Times New Roman" w:cs="Times New Roman"/>
        </w:rPr>
      </w:pPr>
    </w:p>
    <w:p w14:paraId="7EDCBB1E" w14:textId="77777777" w:rsidR="004557D5" w:rsidRPr="001F6326" w:rsidRDefault="004557D5" w:rsidP="0A4800D8">
      <w:pPr>
        <w:spacing w:after="0"/>
        <w:rPr>
          <w:rFonts w:ascii="Times New Roman" w:hAnsi="Times New Roman" w:cs="Times New Roman"/>
        </w:rPr>
      </w:pPr>
    </w:p>
    <w:p w14:paraId="7503616F" w14:textId="0889200C" w:rsidR="001F112F" w:rsidRDefault="001F112F">
      <w:pPr>
        <w:spacing w:line="276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br w:type="page"/>
      </w:r>
    </w:p>
    <w:p w14:paraId="1A28C4FD" w14:textId="3CEC19DD" w:rsidR="0057778B" w:rsidRPr="009248A8" w:rsidRDefault="0057778B" w:rsidP="00685B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Times New Roman" w:hAnsi="Times New Roman" w:cs="Times New Roman"/>
        </w:rPr>
      </w:pPr>
      <w:r w:rsidRPr="009248A8">
        <w:rPr>
          <w:rFonts w:ascii="Times New Roman" w:hAnsi="Times New Roman" w:cs="Times New Roman"/>
          <w:b/>
        </w:rPr>
        <w:lastRenderedPageBreak/>
        <w:t>Détail de la gouvernance</w:t>
      </w:r>
    </w:p>
    <w:p w14:paraId="3724F42F" w14:textId="77777777" w:rsidR="001F112F" w:rsidRDefault="001F112F" w:rsidP="0B0BF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iCs/>
        </w:rPr>
      </w:pPr>
    </w:p>
    <w:p w14:paraId="59F0F097" w14:textId="0BE73F53" w:rsidR="0057778B" w:rsidRPr="0057778B" w:rsidRDefault="0057778B" w:rsidP="0B0BF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iCs/>
        </w:rPr>
      </w:pPr>
      <w:r w:rsidRPr="0B0BFFB6">
        <w:rPr>
          <w:rFonts w:ascii="Times New Roman" w:hAnsi="Times New Roman" w:cs="Times New Roman"/>
          <w:i/>
          <w:iCs/>
        </w:rPr>
        <w:t>- Décrire la nature des partenariats, la qualité et les contacts avec les acteurs du territoire,</w:t>
      </w:r>
    </w:p>
    <w:p w14:paraId="2293B65C" w14:textId="5F4F788F" w:rsidR="0057778B" w:rsidRDefault="0057778B" w:rsidP="08133E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iCs/>
        </w:rPr>
      </w:pPr>
      <w:r w:rsidRPr="08133EE2">
        <w:rPr>
          <w:rFonts w:ascii="Times New Roman" w:hAnsi="Times New Roman" w:cs="Times New Roman"/>
          <w:i/>
          <w:iCs/>
        </w:rPr>
        <w:t xml:space="preserve">- Modalités </w:t>
      </w:r>
      <w:r w:rsidR="6D59E1FA" w:rsidRPr="08133EE2">
        <w:rPr>
          <w:rFonts w:ascii="Times New Roman" w:hAnsi="Times New Roman" w:cs="Times New Roman"/>
          <w:i/>
          <w:iCs/>
        </w:rPr>
        <w:t>de suivi que vous souhaitez mettre en place avec</w:t>
      </w:r>
      <w:r w:rsidRPr="08133EE2">
        <w:rPr>
          <w:rFonts w:ascii="Times New Roman" w:hAnsi="Times New Roman" w:cs="Times New Roman"/>
          <w:i/>
          <w:iCs/>
        </w:rPr>
        <w:t xml:space="preserve"> la Métropole</w:t>
      </w:r>
      <w:r w:rsidR="7D2C981F" w:rsidRPr="08133EE2">
        <w:rPr>
          <w:rFonts w:ascii="Times New Roman" w:hAnsi="Times New Roman" w:cs="Times New Roman"/>
          <w:i/>
          <w:iCs/>
        </w:rPr>
        <w:t xml:space="preserve">. </w:t>
      </w:r>
    </w:p>
    <w:p w14:paraId="64A45E03" w14:textId="77777777" w:rsidR="00107F95" w:rsidRDefault="00107F95" w:rsidP="08133E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iCs/>
        </w:rPr>
      </w:pPr>
    </w:p>
    <w:p w14:paraId="37B34869" w14:textId="77777777" w:rsidR="00107F95" w:rsidRDefault="00107F95" w:rsidP="08133E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iCs/>
        </w:rPr>
      </w:pPr>
      <w:r w:rsidRPr="00107F95">
        <w:rPr>
          <w:rFonts w:ascii="Times New Roman" w:hAnsi="Times New Roman" w:cs="Times New Roman"/>
          <w:i/>
          <w:iCs/>
        </w:rPr>
        <w:t>Les interventions de chaque partenaire doivent être bien décrit</w:t>
      </w:r>
      <w:r>
        <w:rPr>
          <w:rFonts w:ascii="Times New Roman" w:hAnsi="Times New Roman" w:cs="Times New Roman"/>
          <w:i/>
          <w:iCs/>
        </w:rPr>
        <w:t xml:space="preserve">es. </w:t>
      </w:r>
    </w:p>
    <w:p w14:paraId="0109B3F2" w14:textId="77777777" w:rsidR="00107F95" w:rsidRDefault="00107F95" w:rsidP="08133E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Si nécessaire, vous pouvez présenter un budget distinct par partenaire. </w:t>
      </w:r>
    </w:p>
    <w:p w14:paraId="413FB677" w14:textId="6C48FFE3" w:rsidR="00107F95" w:rsidRPr="0057778B" w:rsidRDefault="00107F95" w:rsidP="08133E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Si vous souhaitez faire intervenir des prestataires, vous devez fournir les devis et les détails des prestations. </w:t>
      </w:r>
    </w:p>
    <w:p w14:paraId="2919ED43" w14:textId="77777777" w:rsidR="0057778B" w:rsidRDefault="0057778B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3CD40771" w14:textId="77777777" w:rsidR="00685B0A" w:rsidRDefault="00685B0A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2D2E54CA" w14:textId="77777777" w:rsidR="00685B0A" w:rsidRDefault="00685B0A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6577A1F2" w14:textId="77777777" w:rsidR="00685B0A" w:rsidRDefault="00685B0A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398CB594" w14:textId="77777777" w:rsidR="00685B0A" w:rsidRDefault="00685B0A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661EC17C" w14:textId="77777777" w:rsidR="00685B0A" w:rsidRDefault="00685B0A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44F1A044" w14:textId="77777777" w:rsidR="00685B0A" w:rsidRDefault="00685B0A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049E31F7" w14:textId="77777777" w:rsidR="00685B0A" w:rsidRDefault="00685B0A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56BD9C78" w14:textId="77777777" w:rsidR="006F71FF" w:rsidRDefault="006F71FF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43289524" w14:textId="77777777" w:rsidR="006F71FF" w:rsidRDefault="006F71FF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06EE4EFD" w14:textId="77777777" w:rsidR="006F71FF" w:rsidRDefault="006F71FF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7F58E944" w14:textId="77777777" w:rsidR="006F71FF" w:rsidRDefault="006F71FF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10F9E019" w14:textId="77777777" w:rsidR="006F71FF" w:rsidRPr="009248A8" w:rsidRDefault="006F71FF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3B55D5F1" w14:textId="77777777" w:rsidR="0057778B" w:rsidRPr="009248A8" w:rsidRDefault="0057778B" w:rsidP="001022FD">
      <w:pPr>
        <w:spacing w:after="0"/>
        <w:rPr>
          <w:rFonts w:ascii="Times New Roman" w:hAnsi="Times New Roman" w:cs="Times New Roman"/>
        </w:rPr>
      </w:pPr>
    </w:p>
    <w:p w14:paraId="0C0A5104" w14:textId="15A3563E" w:rsidR="00FC3DEE" w:rsidRPr="009248A8" w:rsidRDefault="00FC3DEE" w:rsidP="00685B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Times New Roman" w:hAnsi="Times New Roman" w:cs="Times New Roman"/>
          <w:b/>
        </w:rPr>
      </w:pPr>
      <w:r w:rsidRPr="009248A8">
        <w:rPr>
          <w:rFonts w:ascii="Times New Roman" w:hAnsi="Times New Roman" w:cs="Times New Roman"/>
          <w:b/>
        </w:rPr>
        <w:t xml:space="preserve">Pérennisation </w:t>
      </w:r>
      <w:r w:rsidR="0057778B">
        <w:rPr>
          <w:rFonts w:ascii="Times New Roman" w:hAnsi="Times New Roman" w:cs="Times New Roman"/>
          <w:b/>
        </w:rPr>
        <w:t>et évaluation d</w:t>
      </w:r>
      <w:r w:rsidRPr="009248A8">
        <w:rPr>
          <w:rFonts w:ascii="Times New Roman" w:hAnsi="Times New Roman" w:cs="Times New Roman"/>
          <w:b/>
        </w:rPr>
        <w:t>u projet</w:t>
      </w:r>
    </w:p>
    <w:p w14:paraId="28B9EA7D" w14:textId="77777777" w:rsidR="001F112F" w:rsidRDefault="001F112F" w:rsidP="00FC3D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47424605" w14:textId="725039A5" w:rsidR="008C20E6" w:rsidRPr="009248A8" w:rsidRDefault="008C20E6" w:rsidP="00FC3D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  <w:r w:rsidRPr="009248A8">
        <w:rPr>
          <w:rFonts w:ascii="Times New Roman" w:hAnsi="Times New Roman" w:cs="Times New Roman"/>
          <w:i/>
        </w:rPr>
        <w:t>Enjeu du projet pour le développement de la structure</w:t>
      </w:r>
    </w:p>
    <w:p w14:paraId="4E22A2EB" w14:textId="68545010" w:rsidR="008C20E6" w:rsidRPr="009248A8" w:rsidRDefault="008C20E6" w:rsidP="00FC3D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  <w:r w:rsidRPr="009248A8">
        <w:rPr>
          <w:rFonts w:ascii="Times New Roman" w:hAnsi="Times New Roman" w:cs="Times New Roman"/>
          <w:i/>
        </w:rPr>
        <w:t>Nombre et nature d’emplois directs ou indirects susceptibles d’être mainte</w:t>
      </w:r>
      <w:r w:rsidR="0057778B">
        <w:rPr>
          <w:rFonts w:ascii="Times New Roman" w:hAnsi="Times New Roman" w:cs="Times New Roman"/>
          <w:i/>
        </w:rPr>
        <w:t>nus ou créés du fait du projet</w:t>
      </w:r>
    </w:p>
    <w:p w14:paraId="02D2BE5B" w14:textId="1D7EDD1D" w:rsidR="00FC3DEE" w:rsidRPr="009248A8" w:rsidRDefault="00FC3DEE" w:rsidP="00FC3D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  <w:r w:rsidRPr="009248A8">
        <w:rPr>
          <w:rFonts w:ascii="Times New Roman" w:hAnsi="Times New Roman" w:cs="Times New Roman"/>
          <w:i/>
        </w:rPr>
        <w:t xml:space="preserve">Piste pour définir la pérennisation du projet au-delà du terme du </w:t>
      </w:r>
      <w:r w:rsidR="0057778B">
        <w:rPr>
          <w:rFonts w:ascii="Times New Roman" w:hAnsi="Times New Roman" w:cs="Times New Roman"/>
          <w:i/>
        </w:rPr>
        <w:t>soutien public</w:t>
      </w:r>
    </w:p>
    <w:p w14:paraId="6DB68586" w14:textId="77777777" w:rsidR="0057778B" w:rsidRDefault="0057778B" w:rsidP="00FC3D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5738D51F" w14:textId="77777777" w:rsidR="0057778B" w:rsidRDefault="00FC3DEE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  <w:r w:rsidRPr="009248A8">
        <w:rPr>
          <w:rFonts w:ascii="Times New Roman" w:hAnsi="Times New Roman" w:cs="Times New Roman"/>
          <w:i/>
        </w:rPr>
        <w:t>Modalités d’évaluation du projet</w:t>
      </w:r>
    </w:p>
    <w:p w14:paraId="43D3B984" w14:textId="76B6A084" w:rsidR="0057778B" w:rsidRDefault="0057778B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szCs w:val="20"/>
        </w:rPr>
      </w:pPr>
      <w:r w:rsidRPr="009248A8">
        <w:rPr>
          <w:rFonts w:ascii="Times New Roman" w:hAnsi="Times New Roman" w:cs="Times New Roman"/>
          <w:i/>
          <w:szCs w:val="20"/>
        </w:rPr>
        <w:t>Traçabilité des tonnages mis en œuvre : outils utilisé, précision, régularité, justificatifs, …</w:t>
      </w:r>
    </w:p>
    <w:p w14:paraId="43EF7B5D" w14:textId="77777777" w:rsidR="00685B0A" w:rsidRDefault="00685B0A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szCs w:val="20"/>
        </w:rPr>
      </w:pPr>
    </w:p>
    <w:p w14:paraId="555C862F" w14:textId="77777777" w:rsidR="00685B0A" w:rsidRDefault="00685B0A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szCs w:val="20"/>
        </w:rPr>
      </w:pPr>
    </w:p>
    <w:p w14:paraId="5994AC63" w14:textId="77777777" w:rsidR="00685B0A" w:rsidRDefault="00685B0A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szCs w:val="20"/>
        </w:rPr>
      </w:pPr>
    </w:p>
    <w:p w14:paraId="37A640B6" w14:textId="77777777" w:rsidR="00685B0A" w:rsidRDefault="00685B0A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szCs w:val="20"/>
        </w:rPr>
      </w:pPr>
    </w:p>
    <w:p w14:paraId="000D4B6E" w14:textId="77777777" w:rsidR="00685B0A" w:rsidRDefault="00685B0A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szCs w:val="20"/>
        </w:rPr>
      </w:pPr>
    </w:p>
    <w:p w14:paraId="19136F1D" w14:textId="77777777" w:rsidR="00685B0A" w:rsidRDefault="00685B0A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szCs w:val="20"/>
        </w:rPr>
      </w:pPr>
    </w:p>
    <w:p w14:paraId="199A6F33" w14:textId="77777777" w:rsidR="00685B0A" w:rsidRPr="009248A8" w:rsidRDefault="00685B0A" w:rsidP="00577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szCs w:val="20"/>
        </w:rPr>
      </w:pPr>
    </w:p>
    <w:p w14:paraId="69DD4980" w14:textId="50587CBF" w:rsidR="00FC3DEE" w:rsidRPr="009248A8" w:rsidRDefault="00FC3DEE" w:rsidP="00285B68">
      <w:pPr>
        <w:spacing w:after="0"/>
        <w:rPr>
          <w:rFonts w:ascii="Times New Roman" w:hAnsi="Times New Roman" w:cs="Times New Roman"/>
          <w:i/>
        </w:rPr>
      </w:pPr>
    </w:p>
    <w:p w14:paraId="6959A64A" w14:textId="77777777" w:rsidR="00FC3DEE" w:rsidRPr="009248A8" w:rsidRDefault="00FC3DEE" w:rsidP="00285B68">
      <w:pPr>
        <w:spacing w:after="0"/>
        <w:rPr>
          <w:rFonts w:ascii="Times New Roman" w:hAnsi="Times New Roman" w:cs="Times New Roman"/>
          <w:i/>
        </w:rPr>
      </w:pPr>
    </w:p>
    <w:p w14:paraId="7F15C1DD" w14:textId="36305002" w:rsidR="008C20E6" w:rsidRPr="00285B68" w:rsidRDefault="008C20E6" w:rsidP="009C5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spacing w:after="0"/>
        <w:rPr>
          <w:rFonts w:ascii="Times New Roman" w:hAnsi="Times New Roman" w:cs="Times New Roman"/>
          <w:b/>
        </w:rPr>
      </w:pPr>
      <w:r w:rsidRPr="00285B68">
        <w:rPr>
          <w:rFonts w:ascii="Times New Roman" w:hAnsi="Times New Roman" w:cs="Times New Roman"/>
          <w:b/>
        </w:rPr>
        <w:t xml:space="preserve">Caractère exemplaire et novateur du projet </w:t>
      </w:r>
    </w:p>
    <w:p w14:paraId="7F657980" w14:textId="77777777" w:rsidR="001F112F" w:rsidRDefault="001F112F" w:rsidP="008C2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54FDAA30" w14:textId="77777777" w:rsidR="00107F95" w:rsidRDefault="008C20E6" w:rsidP="008C2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  <w:r w:rsidRPr="00285B68">
        <w:rPr>
          <w:rFonts w:ascii="Times New Roman" w:hAnsi="Times New Roman" w:cs="Times New Roman"/>
          <w:i/>
        </w:rPr>
        <w:t xml:space="preserve">- Le projet développe un nouveau concept ou un concept encore inexistant sur le territoire métropolitain </w:t>
      </w:r>
    </w:p>
    <w:p w14:paraId="28259055" w14:textId="43C1E20D" w:rsidR="008C20E6" w:rsidRDefault="00107F95" w:rsidP="008C2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</w:rPr>
        <w:t xml:space="preserve">- </w:t>
      </w:r>
      <w:r w:rsidRPr="0273D6C3">
        <w:rPr>
          <w:rFonts w:ascii="Times New Roman" w:hAnsi="Times New Roman" w:cs="Times New Roman"/>
          <w:i/>
          <w:iCs/>
        </w:rPr>
        <w:t>Le projet est reproductible ou transférable, de façon à pouvoir ultérieurement être déployé à plus grande échelle sur la métropole</w:t>
      </w:r>
    </w:p>
    <w:p w14:paraId="2DE8FD03" w14:textId="77777777" w:rsidR="00685B0A" w:rsidRDefault="00685B0A" w:rsidP="008C2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iCs/>
        </w:rPr>
      </w:pPr>
    </w:p>
    <w:p w14:paraId="5E3F2DD6" w14:textId="77777777" w:rsidR="00685B0A" w:rsidRDefault="00685B0A" w:rsidP="008C2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iCs/>
        </w:rPr>
      </w:pPr>
    </w:p>
    <w:p w14:paraId="39873C27" w14:textId="77777777" w:rsidR="00685B0A" w:rsidRDefault="00685B0A" w:rsidP="008C2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iCs/>
        </w:rPr>
      </w:pPr>
    </w:p>
    <w:p w14:paraId="0127183D" w14:textId="77777777" w:rsidR="00685B0A" w:rsidRDefault="00685B0A" w:rsidP="008C2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iCs/>
        </w:rPr>
      </w:pPr>
    </w:p>
    <w:p w14:paraId="141B7073" w14:textId="77777777" w:rsidR="00685B0A" w:rsidRDefault="00685B0A" w:rsidP="008C2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iCs/>
        </w:rPr>
      </w:pPr>
    </w:p>
    <w:p w14:paraId="4683635A" w14:textId="77777777" w:rsidR="00685B0A" w:rsidRPr="00285B68" w:rsidRDefault="00685B0A" w:rsidP="008C2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</w:rPr>
      </w:pPr>
    </w:p>
    <w:p w14:paraId="70C03A0A" w14:textId="009A3A18" w:rsidR="003D2C23" w:rsidRDefault="003D2C23" w:rsidP="0273D6C3">
      <w:pPr>
        <w:spacing w:after="0"/>
        <w:rPr>
          <w:rFonts w:ascii="Times New Roman" w:hAnsi="Times New Roman" w:cs="Times New Roman"/>
          <w:i/>
          <w:iCs/>
        </w:rPr>
      </w:pPr>
    </w:p>
    <w:p w14:paraId="58AF40A4" w14:textId="77777777" w:rsidR="004557D5" w:rsidRDefault="004557D5" w:rsidP="0273D6C3">
      <w:pPr>
        <w:spacing w:after="0"/>
        <w:rPr>
          <w:rFonts w:ascii="Times New Roman" w:hAnsi="Times New Roman" w:cs="Times New Roman"/>
          <w:i/>
          <w:iCs/>
        </w:rPr>
      </w:pPr>
    </w:p>
    <w:p w14:paraId="564FA925" w14:textId="77777777" w:rsidR="004557D5" w:rsidRDefault="004557D5" w:rsidP="0273D6C3">
      <w:pPr>
        <w:spacing w:after="0"/>
        <w:rPr>
          <w:rFonts w:ascii="Times New Roman" w:hAnsi="Times New Roman" w:cs="Times New Roman"/>
          <w:i/>
          <w:iCs/>
        </w:rPr>
      </w:pPr>
    </w:p>
    <w:p w14:paraId="4918DAEA" w14:textId="77777777" w:rsidR="004557D5" w:rsidRDefault="004557D5" w:rsidP="0273D6C3">
      <w:pPr>
        <w:spacing w:after="0"/>
        <w:rPr>
          <w:rFonts w:ascii="Times New Roman" w:hAnsi="Times New Roman" w:cs="Times New Roman"/>
          <w:i/>
          <w:iCs/>
        </w:rPr>
      </w:pPr>
    </w:p>
    <w:p w14:paraId="5993211E" w14:textId="77777777" w:rsidR="004557D5" w:rsidRDefault="004557D5" w:rsidP="0273D6C3">
      <w:pPr>
        <w:spacing w:after="0"/>
        <w:rPr>
          <w:rFonts w:ascii="Times New Roman" w:hAnsi="Times New Roman" w:cs="Times New Roman"/>
          <w:i/>
          <w:iCs/>
        </w:rPr>
      </w:pPr>
    </w:p>
    <w:p w14:paraId="7C6A5B21" w14:textId="77777777" w:rsidR="004557D5" w:rsidRDefault="004557D5" w:rsidP="0273D6C3">
      <w:pPr>
        <w:spacing w:after="0"/>
        <w:rPr>
          <w:rFonts w:ascii="Times New Roman" w:hAnsi="Times New Roman" w:cs="Times New Roman"/>
          <w:i/>
          <w:iCs/>
        </w:rPr>
      </w:pPr>
    </w:p>
    <w:p w14:paraId="6BAC8F4F" w14:textId="77777777" w:rsidR="004557D5" w:rsidRDefault="004557D5" w:rsidP="0273D6C3">
      <w:pPr>
        <w:spacing w:after="0"/>
        <w:rPr>
          <w:rFonts w:ascii="Times New Roman" w:hAnsi="Times New Roman" w:cs="Times New Roman"/>
          <w:i/>
          <w:iCs/>
        </w:rPr>
      </w:pPr>
    </w:p>
    <w:p w14:paraId="1736FC06" w14:textId="77777777" w:rsidR="004557D5" w:rsidRPr="009248A8" w:rsidRDefault="004557D5" w:rsidP="0273D6C3">
      <w:pPr>
        <w:spacing w:after="0"/>
        <w:rPr>
          <w:rFonts w:ascii="Times New Roman" w:hAnsi="Times New Roman" w:cs="Times New Roman"/>
          <w:i/>
          <w:iCs/>
        </w:rPr>
      </w:pPr>
    </w:p>
    <w:p w14:paraId="6F3E02B3" w14:textId="411A8132" w:rsidR="001F097C" w:rsidRPr="009248A8" w:rsidRDefault="001F097C" w:rsidP="6B420287">
      <w:pPr>
        <w:pStyle w:val="Titre1"/>
        <w:rPr>
          <w:rFonts w:ascii="Times New Roman" w:hAnsi="Times New Roman" w:cs="Times New Roman"/>
        </w:rPr>
      </w:pPr>
      <w:r w:rsidRPr="6B420287">
        <w:rPr>
          <w:rFonts w:ascii="Times New Roman" w:hAnsi="Times New Roman" w:cs="Times New Roman"/>
        </w:rPr>
        <w:t>BUDGET ET FINANCEMENT DU PROJET</w:t>
      </w:r>
    </w:p>
    <w:p w14:paraId="5DAD81D1" w14:textId="6533A274" w:rsidR="001F097C" w:rsidRPr="009248A8" w:rsidRDefault="7C37FE11" w:rsidP="6B420287">
      <w:pPr>
        <w:pStyle w:val="Titre1"/>
        <w:rPr>
          <w:rFonts w:ascii="Times New Roman" w:hAnsi="Times New Roman" w:cs="Times New Roman"/>
          <w:b w:val="0"/>
          <w:bCs w:val="0"/>
          <w:i/>
          <w:iCs/>
        </w:rPr>
      </w:pPr>
      <w:r w:rsidRPr="6B420287">
        <w:rPr>
          <w:rFonts w:ascii="Times New Roman" w:hAnsi="Times New Roman" w:cs="Times New Roman"/>
          <w:b w:val="0"/>
          <w:bCs w:val="0"/>
          <w:i/>
          <w:iCs/>
        </w:rPr>
        <w:t xml:space="preserve">(pour les associations, </w:t>
      </w:r>
      <w:r w:rsidR="38FEBB8B" w:rsidRPr="6B420287">
        <w:rPr>
          <w:rFonts w:ascii="Times New Roman" w:hAnsi="Times New Roman" w:cs="Times New Roman"/>
          <w:b w:val="0"/>
          <w:bCs w:val="0"/>
          <w:i/>
          <w:iCs/>
        </w:rPr>
        <w:t>à détailler dans le CERFA)</w:t>
      </w:r>
    </w:p>
    <w:p w14:paraId="645A059E" w14:textId="77777777" w:rsidR="001F097C" w:rsidRPr="009248A8" w:rsidRDefault="001F097C" w:rsidP="001F097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38F28DE" w14:textId="48F17FD2" w:rsidR="001F097C" w:rsidRDefault="037E4E66" w:rsidP="08133EE2">
      <w:pPr>
        <w:jc w:val="both"/>
        <w:rPr>
          <w:rFonts w:ascii="Times New Roman" w:hAnsi="Times New Roman" w:cs="Times New Roman"/>
        </w:rPr>
      </w:pPr>
      <w:r w:rsidRPr="6B420287">
        <w:rPr>
          <w:rFonts w:ascii="Times New Roman" w:hAnsi="Times New Roman" w:cs="Times New Roman"/>
        </w:rPr>
        <w:t>Vo</w:t>
      </w:r>
      <w:r w:rsidR="006F71FF" w:rsidRPr="6B420287">
        <w:rPr>
          <w:rFonts w:ascii="Times New Roman" w:hAnsi="Times New Roman" w:cs="Times New Roman"/>
        </w:rPr>
        <w:t>us devez détailler</w:t>
      </w:r>
      <w:r w:rsidR="001F097C" w:rsidRPr="6B420287">
        <w:rPr>
          <w:rFonts w:ascii="Times New Roman" w:hAnsi="Times New Roman" w:cs="Times New Roman"/>
        </w:rPr>
        <w:t xml:space="preserve"> les coûts prévisionnels du projet, ses sources </w:t>
      </w:r>
      <w:r w:rsidR="00E65957">
        <w:rPr>
          <w:rFonts w:ascii="Times New Roman" w:hAnsi="Times New Roman" w:cs="Times New Roman"/>
        </w:rPr>
        <w:t xml:space="preserve">de </w:t>
      </w:r>
      <w:r w:rsidR="001F097C" w:rsidRPr="6B420287">
        <w:rPr>
          <w:rFonts w:ascii="Times New Roman" w:hAnsi="Times New Roman" w:cs="Times New Roman"/>
        </w:rPr>
        <w:t xml:space="preserve">financements demandés ou obtenus, ainsi que les recettes qu’il génère éventuellement. </w:t>
      </w:r>
    </w:p>
    <w:p w14:paraId="37D511BE" w14:textId="6BC7ACB1" w:rsidR="009C50F1" w:rsidRDefault="009C50F1" w:rsidP="08133EE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 budget devra être détaillé pour chaque année concernée en rapport avec votre calendrier prévisionnel de votre projet. </w:t>
      </w:r>
    </w:p>
    <w:p w14:paraId="40F3DF57" w14:textId="25DCCBFB" w:rsidR="001F097C" w:rsidRPr="009248A8" w:rsidRDefault="3D4F085A" w:rsidP="08133EE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8133EE2">
        <w:rPr>
          <w:rFonts w:ascii="Times New Roman" w:hAnsi="Times New Roman" w:cs="Times New Roman"/>
        </w:rPr>
        <w:t xml:space="preserve">L’attribution de la subvention doit précéder tout commencement d’exécution de </w:t>
      </w:r>
      <w:r w:rsidRPr="08133EE2">
        <w:rPr>
          <w:rFonts w:ascii="Times New Roman" w:eastAsia="Times New Roman" w:hAnsi="Times New Roman" w:cs="Times New Roman"/>
        </w:rPr>
        <w:t>l’opération subventionnée</w:t>
      </w:r>
      <w:r w:rsidR="5FF8A1F3" w:rsidRPr="08133EE2">
        <w:rPr>
          <w:rFonts w:ascii="Times New Roman" w:eastAsia="Times New Roman" w:hAnsi="Times New Roman" w:cs="Times New Roman"/>
        </w:rPr>
        <w:t>.</w:t>
      </w:r>
    </w:p>
    <w:p w14:paraId="66CBED1C" w14:textId="604F810F" w:rsidR="001F097C" w:rsidRPr="009248A8" w:rsidRDefault="001F097C" w:rsidP="08133EE2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8133EE2">
        <w:rPr>
          <w:rFonts w:ascii="Times New Roman" w:hAnsi="Times New Roman" w:cs="Times New Roman"/>
          <w:b/>
          <w:bCs/>
        </w:rPr>
        <w:t xml:space="preserve">La subvention </w:t>
      </w:r>
      <w:r w:rsidR="6ED53903" w:rsidRPr="08133EE2">
        <w:rPr>
          <w:rFonts w:ascii="Times New Roman" w:hAnsi="Times New Roman" w:cs="Times New Roman"/>
          <w:b/>
          <w:bCs/>
        </w:rPr>
        <w:t>demandée</w:t>
      </w:r>
      <w:r w:rsidR="64B93397" w:rsidRPr="08133EE2">
        <w:rPr>
          <w:rFonts w:ascii="Times New Roman" w:hAnsi="Times New Roman" w:cs="Times New Roman"/>
          <w:b/>
          <w:bCs/>
        </w:rPr>
        <w:t xml:space="preserve"> à la Métropole</w:t>
      </w:r>
      <w:r w:rsidRPr="08133EE2">
        <w:rPr>
          <w:rFonts w:ascii="Times New Roman" w:hAnsi="Times New Roman" w:cs="Times New Roman"/>
          <w:b/>
          <w:bCs/>
        </w:rPr>
        <w:t xml:space="preserve"> </w:t>
      </w:r>
      <w:r w:rsidR="7F102EC3" w:rsidRPr="08133EE2">
        <w:rPr>
          <w:rFonts w:ascii="Times New Roman" w:hAnsi="Times New Roman" w:cs="Times New Roman"/>
          <w:b/>
          <w:bCs/>
        </w:rPr>
        <w:t xml:space="preserve">de …..... € </w:t>
      </w:r>
      <w:r w:rsidRPr="08133EE2">
        <w:rPr>
          <w:rFonts w:ascii="Times New Roman" w:hAnsi="Times New Roman" w:cs="Times New Roman"/>
          <w:b/>
          <w:bCs/>
        </w:rPr>
        <w:t>représente …… % du total d</w:t>
      </w:r>
      <w:r w:rsidR="5AA577D3" w:rsidRPr="08133EE2">
        <w:rPr>
          <w:rFonts w:ascii="Times New Roman" w:hAnsi="Times New Roman" w:cs="Times New Roman"/>
          <w:b/>
          <w:bCs/>
        </w:rPr>
        <w:t>es produits hors contributions volontaires</w:t>
      </w:r>
      <w:r w:rsidRPr="08133EE2">
        <w:rPr>
          <w:rFonts w:ascii="Times New Roman" w:hAnsi="Times New Roman" w:cs="Times New Roman"/>
          <w:b/>
          <w:bCs/>
        </w:rPr>
        <w:t>.</w:t>
      </w:r>
    </w:p>
    <w:p w14:paraId="38544994" w14:textId="23510C09" w:rsidR="001F097C" w:rsidRPr="006F71FF" w:rsidRDefault="001F097C" w:rsidP="08133EE2">
      <w:pPr>
        <w:spacing w:line="276" w:lineRule="auto"/>
        <w:jc w:val="both"/>
        <w:rPr>
          <w:rFonts w:ascii="Times New Roman" w:hAnsi="Times New Roman" w:cs="Times New Roman"/>
          <w:color w:val="1F497D" w:themeColor="text2"/>
        </w:rPr>
      </w:pPr>
      <w:r w:rsidRPr="006F71FF">
        <w:rPr>
          <w:rFonts w:ascii="Times New Roman" w:hAnsi="Times New Roman" w:cs="Times New Roman"/>
          <w:color w:val="1F497D" w:themeColor="text2"/>
        </w:rPr>
        <w:t xml:space="preserve">Rappel : Les aides publiques </w:t>
      </w:r>
      <w:r w:rsidRPr="006F71FF">
        <w:rPr>
          <w:rFonts w:ascii="Times New Roman" w:hAnsi="Times New Roman" w:cs="Times New Roman"/>
          <w:color w:val="1F497D" w:themeColor="text2"/>
          <w:u w:val="single"/>
        </w:rPr>
        <w:t>cumulées</w:t>
      </w:r>
      <w:r w:rsidRPr="006F71FF">
        <w:rPr>
          <w:rFonts w:ascii="Times New Roman" w:hAnsi="Times New Roman" w:cs="Times New Roman"/>
          <w:color w:val="1F497D" w:themeColor="text2"/>
        </w:rPr>
        <w:t xml:space="preserve"> </w:t>
      </w:r>
      <w:r w:rsidR="3994DA8D" w:rsidRPr="006F71FF">
        <w:rPr>
          <w:rFonts w:ascii="Times New Roman" w:hAnsi="Times New Roman" w:cs="Times New Roman"/>
          <w:color w:val="1F497D" w:themeColor="text2"/>
        </w:rPr>
        <w:t xml:space="preserve">(y compris les aides d’autres organismes publiques) </w:t>
      </w:r>
      <w:r w:rsidRPr="006F71FF">
        <w:rPr>
          <w:rFonts w:ascii="Times New Roman" w:hAnsi="Times New Roman" w:cs="Times New Roman"/>
          <w:color w:val="1F497D" w:themeColor="text2"/>
        </w:rPr>
        <w:t>ne peuvent pas dépasser 80 % du budget total d</w:t>
      </w:r>
      <w:r w:rsidR="4B4E92F0" w:rsidRPr="006F71FF">
        <w:rPr>
          <w:rFonts w:ascii="Times New Roman" w:hAnsi="Times New Roman" w:cs="Times New Roman"/>
          <w:color w:val="1F497D" w:themeColor="text2"/>
        </w:rPr>
        <w:t>e votre</w:t>
      </w:r>
      <w:r w:rsidR="369B046A" w:rsidRPr="006F71FF">
        <w:rPr>
          <w:rFonts w:ascii="Times New Roman" w:hAnsi="Times New Roman" w:cs="Times New Roman"/>
          <w:color w:val="1F497D" w:themeColor="text2"/>
        </w:rPr>
        <w:t xml:space="preserve"> projet.</w:t>
      </w:r>
    </w:p>
    <w:p w14:paraId="149776A7" w14:textId="77777777" w:rsidR="001F097C" w:rsidRDefault="001F097C" w:rsidP="08133EE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8133EE2">
        <w:rPr>
          <w:rFonts w:ascii="Times New Roman" w:hAnsi="Times New Roman" w:cs="Times New Roman"/>
        </w:rPr>
        <w:t>Seules les dépenses qui concourent à la réalisation du projet pourront prétendre à un soutien financier. Les dépenses, même prévisionnelles, doivent être suffisamment détaillées et, le cas échéant, n’être constituées que de la quote-part, précisée et justifiée, de celles imputables au projet.</w:t>
      </w:r>
    </w:p>
    <w:p w14:paraId="12BB01FE" w14:textId="77777777" w:rsidR="006F71FF" w:rsidRPr="009248A8" w:rsidRDefault="006F71FF" w:rsidP="08133EE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1BAE2F9C" w14:textId="40F62D6F" w:rsidR="001F097C" w:rsidRDefault="001F097C" w:rsidP="08133EE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8133EE2">
        <w:rPr>
          <w:rFonts w:ascii="Times New Roman" w:hAnsi="Times New Roman" w:cs="Times New Roman"/>
          <w:b/>
          <w:bCs/>
        </w:rPr>
        <w:t xml:space="preserve">Les contributions volontaires en nature </w:t>
      </w:r>
      <w:r w:rsidR="05300804" w:rsidRPr="08133EE2">
        <w:rPr>
          <w:rFonts w:ascii="Times New Roman" w:hAnsi="Times New Roman" w:cs="Times New Roman"/>
          <w:b/>
          <w:bCs/>
        </w:rPr>
        <w:t xml:space="preserve">(bénévolat, …) </w:t>
      </w:r>
      <w:r w:rsidRPr="08133EE2">
        <w:rPr>
          <w:rFonts w:ascii="Times New Roman" w:hAnsi="Times New Roman" w:cs="Times New Roman"/>
          <w:b/>
          <w:bCs/>
        </w:rPr>
        <w:t xml:space="preserve">ne seront pas prises en compte dans l’assiette des dépenses éligibles. </w:t>
      </w:r>
    </w:p>
    <w:p w14:paraId="2B483B5A" w14:textId="77777777" w:rsidR="006F71FF" w:rsidRPr="009248A8" w:rsidRDefault="006F71FF" w:rsidP="08133EE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14:paraId="3C69F720" w14:textId="257EBD21" w:rsidR="001F097C" w:rsidRDefault="001F097C" w:rsidP="08133EE2">
      <w:pPr>
        <w:jc w:val="both"/>
        <w:rPr>
          <w:rFonts w:ascii="Times New Roman" w:hAnsi="Times New Roman" w:cs="Times New Roman"/>
          <w:b/>
          <w:bCs/>
        </w:rPr>
      </w:pPr>
      <w:r w:rsidRPr="08133EE2">
        <w:rPr>
          <w:rFonts w:ascii="Times New Roman" w:hAnsi="Times New Roman" w:cs="Times New Roman"/>
          <w:b/>
          <w:bCs/>
        </w:rPr>
        <w:t xml:space="preserve">Le budget prévisionnel </w:t>
      </w:r>
      <w:r w:rsidR="1DBFCC43" w:rsidRPr="08133EE2">
        <w:rPr>
          <w:rFonts w:ascii="Times New Roman" w:hAnsi="Times New Roman" w:cs="Times New Roman"/>
          <w:b/>
          <w:bCs/>
        </w:rPr>
        <w:t xml:space="preserve">de votre projet </w:t>
      </w:r>
      <w:r w:rsidRPr="08133EE2">
        <w:rPr>
          <w:rFonts w:ascii="Times New Roman" w:hAnsi="Times New Roman" w:cs="Times New Roman"/>
          <w:b/>
          <w:bCs/>
        </w:rPr>
        <w:t>doit être équilibré, c’est-à-dire que les dépenses</w:t>
      </w:r>
      <w:r w:rsidR="3096D7CB" w:rsidRPr="08133EE2">
        <w:rPr>
          <w:rFonts w:ascii="Times New Roman" w:hAnsi="Times New Roman" w:cs="Times New Roman"/>
          <w:b/>
          <w:bCs/>
        </w:rPr>
        <w:t xml:space="preserve"> (charges)</w:t>
      </w:r>
      <w:r w:rsidRPr="08133EE2">
        <w:rPr>
          <w:rFonts w:ascii="Times New Roman" w:hAnsi="Times New Roman" w:cs="Times New Roman"/>
          <w:b/>
          <w:bCs/>
        </w:rPr>
        <w:t xml:space="preserve"> doivent être égales aux re</w:t>
      </w:r>
      <w:r w:rsidR="1737F7E5" w:rsidRPr="08133EE2">
        <w:rPr>
          <w:rFonts w:ascii="Times New Roman" w:hAnsi="Times New Roman" w:cs="Times New Roman"/>
          <w:b/>
          <w:bCs/>
        </w:rPr>
        <w:t>ssource</w:t>
      </w:r>
      <w:r w:rsidR="72948943" w:rsidRPr="08133EE2">
        <w:rPr>
          <w:rFonts w:ascii="Times New Roman" w:hAnsi="Times New Roman" w:cs="Times New Roman"/>
          <w:b/>
          <w:bCs/>
        </w:rPr>
        <w:t>s</w:t>
      </w:r>
      <w:r w:rsidR="77C8E2D9" w:rsidRPr="08133EE2">
        <w:rPr>
          <w:rFonts w:ascii="Times New Roman" w:hAnsi="Times New Roman" w:cs="Times New Roman"/>
          <w:b/>
          <w:bCs/>
        </w:rPr>
        <w:t xml:space="preserve"> (produits)</w:t>
      </w:r>
      <w:r w:rsidR="1F49302A" w:rsidRPr="08133EE2">
        <w:rPr>
          <w:rFonts w:ascii="Times New Roman" w:hAnsi="Times New Roman" w:cs="Times New Roman"/>
          <w:b/>
          <w:bCs/>
        </w:rPr>
        <w:t>.</w:t>
      </w:r>
    </w:p>
    <w:p w14:paraId="0D19A984" w14:textId="77777777" w:rsidR="006F71FF" w:rsidRDefault="006F71FF" w:rsidP="08133EE2">
      <w:pPr>
        <w:jc w:val="both"/>
        <w:rPr>
          <w:rFonts w:ascii="Times New Roman" w:hAnsi="Times New Roman" w:cs="Times New Roman"/>
          <w:b/>
          <w:bCs/>
        </w:rPr>
      </w:pPr>
    </w:p>
    <w:p w14:paraId="2C88DAD0" w14:textId="77777777" w:rsidR="006F71FF" w:rsidRPr="009248A8" w:rsidRDefault="006F71FF" w:rsidP="08133EE2">
      <w:pPr>
        <w:jc w:val="both"/>
        <w:rPr>
          <w:rFonts w:ascii="Times New Roman" w:hAnsi="Times New Roman" w:cs="Times New Roman"/>
          <w:b/>
          <w:bCs/>
        </w:rPr>
      </w:pPr>
    </w:p>
    <w:p w14:paraId="7F3DDA45" w14:textId="796D9703" w:rsidR="003D2C23" w:rsidRPr="003D2C23" w:rsidRDefault="003D2C23" w:rsidP="003D2C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***********</w:t>
      </w:r>
    </w:p>
    <w:sectPr w:rsidR="003D2C23" w:rsidRPr="003D2C23" w:rsidSect="00FE2821">
      <w:headerReference w:type="default" r:id="rId14"/>
      <w:footerReference w:type="default" r:id="rId15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89B3E6F"/>
  <w15:commentEx w15:done="0" w15:paraId="6C1213BA"/>
  <w15:commentEx w15:done="0" w15:paraId="6445DFB8"/>
  <w15:commentEx w15:done="0" w15:paraId="2405F88A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938344" w16cex:dateUtc="2020-06-12T07:17:42.23Z"/>
  <w16cex:commentExtensible w16cex:durableId="125D07B6" w16cex:dateUtc="2020-06-12T07:18:50.679Z"/>
  <w16cex:commentExtensible w16cex:durableId="024F32AB" w16cex:dateUtc="2020-06-12T07:20:52.35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89B3E6F" w16cid:durableId="763ED2F4"/>
  <w16cid:commentId w16cid:paraId="6C1213BA" w16cid:durableId="56938344"/>
  <w16cid:commentId w16cid:paraId="6445DFB8" w16cid:durableId="125D07B6"/>
  <w16cid:commentId w16cid:paraId="2405F88A" w16cid:durableId="024F32A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3B131F" w14:textId="77777777" w:rsidR="00AA17A3" w:rsidRDefault="00AA17A3" w:rsidP="000C276F">
      <w:pPr>
        <w:spacing w:after="0"/>
      </w:pPr>
      <w:r>
        <w:separator/>
      </w:r>
    </w:p>
  </w:endnote>
  <w:endnote w:type="continuationSeparator" w:id="0">
    <w:p w14:paraId="1B7DE751" w14:textId="77777777" w:rsidR="00AA17A3" w:rsidRDefault="00AA17A3" w:rsidP="000C27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 (W1)">
    <w:altName w:val="Times New Roman"/>
    <w:charset w:val="00"/>
    <w:family w:val="roman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ADBB07" w14:textId="2BB07771" w:rsidR="005B6F76" w:rsidRPr="00180AD8" w:rsidRDefault="0A4800D8" w:rsidP="008939B9">
    <w:pPr>
      <w:pStyle w:val="Pieddepage"/>
      <w:pBdr>
        <w:top w:val="single" w:sz="6" w:space="1" w:color="auto"/>
      </w:pBdr>
      <w:rPr>
        <w:rFonts w:ascii="Tahoma" w:hAnsi="Tahoma" w:cs="Tahoma"/>
        <w:sz w:val="16"/>
        <w:szCs w:val="16"/>
      </w:rPr>
    </w:pPr>
    <w:r w:rsidRPr="0A4800D8">
      <w:rPr>
        <w:rStyle w:val="Numrodepage"/>
        <w:rFonts w:ascii="Tahoma" w:eastAsiaTheme="majorEastAsia" w:hAnsi="Tahoma" w:cs="Tahoma"/>
        <w:sz w:val="16"/>
        <w:szCs w:val="16"/>
      </w:rPr>
      <w:t xml:space="preserve">Note de candidature </w:t>
    </w:r>
    <w:r w:rsidRPr="0A4800D8">
      <w:rPr>
        <w:rStyle w:val="Numrodepage"/>
        <w:rFonts w:ascii="Tahoma" w:eastAsiaTheme="majorEastAsia" w:hAnsi="Tahoma" w:cs="Tahoma"/>
        <w:color w:val="FF0000"/>
        <w:sz w:val="16"/>
        <w:szCs w:val="16"/>
      </w:rPr>
      <w:t>–</w:t>
    </w:r>
    <w:r w:rsidRPr="0A4800D8">
      <w:rPr>
        <w:rStyle w:val="Numrodepage"/>
        <w:rFonts w:ascii="Tahoma" w:eastAsiaTheme="majorEastAsia" w:hAnsi="Tahoma" w:cs="Tahoma"/>
        <w:color w:val="000000" w:themeColor="text1"/>
        <w:sz w:val="16"/>
        <w:szCs w:val="16"/>
      </w:rPr>
      <w:t xml:space="preserve"> AAP Réemploi-réparation-réutilisation 2020-2024</w:t>
    </w:r>
    <w:r w:rsidR="004557D5">
      <w:rPr>
        <w:rStyle w:val="Numrodepage"/>
        <w:rFonts w:ascii="Tahoma" w:eastAsiaTheme="majorEastAsia" w:hAnsi="Tahoma" w:cs="Tahoma"/>
        <w:color w:val="000000" w:themeColor="text1"/>
        <w:sz w:val="16"/>
        <w:szCs w:val="16"/>
      </w:rPr>
      <w:tab/>
    </w:r>
    <w:r w:rsidR="004557D5">
      <w:rPr>
        <w:rStyle w:val="Numrodepage"/>
        <w:rFonts w:ascii="Tahoma" w:eastAsiaTheme="majorEastAsia" w:hAnsi="Tahoma" w:cs="Tahoma"/>
        <w:color w:val="000000" w:themeColor="text1"/>
        <w:sz w:val="16"/>
        <w:szCs w:val="16"/>
      </w:rPr>
      <w:tab/>
    </w:r>
    <w:r w:rsidR="005B6F76" w:rsidRPr="0A4800D8">
      <w:rPr>
        <w:rStyle w:val="Numrodepage"/>
        <w:rFonts w:ascii="Tahoma" w:eastAsiaTheme="majorEastAsia" w:hAnsi="Tahoma" w:cs="Tahoma"/>
        <w:noProof/>
        <w:sz w:val="16"/>
        <w:szCs w:val="16"/>
      </w:rPr>
      <w:fldChar w:fldCharType="begin"/>
    </w:r>
    <w:r w:rsidR="005B6F76" w:rsidRPr="0A4800D8">
      <w:rPr>
        <w:rStyle w:val="Numrodepage"/>
        <w:rFonts w:ascii="Tahoma" w:eastAsiaTheme="majorEastAsia" w:hAnsi="Tahoma" w:cs="Tahoma"/>
        <w:sz w:val="16"/>
        <w:szCs w:val="16"/>
      </w:rPr>
      <w:instrText xml:space="preserve"> PAGE </w:instrText>
    </w:r>
    <w:r w:rsidR="005B6F76" w:rsidRPr="0A4800D8">
      <w:rPr>
        <w:rStyle w:val="Numrodepage"/>
        <w:rFonts w:ascii="Tahoma" w:eastAsiaTheme="majorEastAsia" w:hAnsi="Tahoma" w:cs="Tahoma"/>
        <w:sz w:val="16"/>
        <w:szCs w:val="16"/>
      </w:rPr>
      <w:fldChar w:fldCharType="separate"/>
    </w:r>
    <w:r w:rsidR="000850E4">
      <w:rPr>
        <w:rStyle w:val="Numrodepage"/>
        <w:rFonts w:ascii="Tahoma" w:eastAsiaTheme="majorEastAsia" w:hAnsi="Tahoma" w:cs="Tahoma"/>
        <w:noProof/>
        <w:sz w:val="16"/>
        <w:szCs w:val="16"/>
      </w:rPr>
      <w:t>4</w:t>
    </w:r>
    <w:r w:rsidR="005B6F76" w:rsidRPr="0A4800D8">
      <w:rPr>
        <w:rStyle w:val="Numrodepage"/>
        <w:rFonts w:ascii="Tahoma" w:eastAsiaTheme="majorEastAsia" w:hAnsi="Tahoma" w:cs="Tahoma"/>
        <w:noProof/>
        <w:sz w:val="16"/>
        <w:szCs w:val="16"/>
      </w:rPr>
      <w:fldChar w:fldCharType="end"/>
    </w:r>
    <w:r w:rsidRPr="0A4800D8">
      <w:rPr>
        <w:rStyle w:val="Numrodepage"/>
        <w:rFonts w:ascii="Tahoma" w:eastAsiaTheme="majorEastAsia" w:hAnsi="Tahoma" w:cs="Tahoma"/>
        <w:sz w:val="16"/>
        <w:szCs w:val="16"/>
      </w:rPr>
      <w:t>/</w:t>
    </w:r>
    <w:r w:rsidR="005B6F76" w:rsidRPr="0A4800D8">
      <w:rPr>
        <w:rStyle w:val="Numrodepage"/>
        <w:rFonts w:ascii="Tahoma" w:eastAsiaTheme="majorEastAsia" w:hAnsi="Tahoma" w:cs="Tahoma"/>
        <w:noProof/>
        <w:sz w:val="16"/>
        <w:szCs w:val="16"/>
      </w:rPr>
      <w:fldChar w:fldCharType="begin"/>
    </w:r>
    <w:r w:rsidR="005B6F76" w:rsidRPr="0A4800D8">
      <w:rPr>
        <w:rStyle w:val="Numrodepage"/>
        <w:rFonts w:ascii="Tahoma" w:eastAsiaTheme="majorEastAsia" w:hAnsi="Tahoma" w:cs="Tahoma"/>
        <w:sz w:val="16"/>
        <w:szCs w:val="16"/>
      </w:rPr>
      <w:instrText xml:space="preserve"> NUMPAGES </w:instrText>
    </w:r>
    <w:r w:rsidR="005B6F76" w:rsidRPr="0A4800D8">
      <w:rPr>
        <w:rStyle w:val="Numrodepage"/>
        <w:rFonts w:ascii="Tahoma" w:eastAsiaTheme="majorEastAsia" w:hAnsi="Tahoma" w:cs="Tahoma"/>
        <w:sz w:val="16"/>
        <w:szCs w:val="16"/>
      </w:rPr>
      <w:fldChar w:fldCharType="separate"/>
    </w:r>
    <w:r w:rsidR="000850E4">
      <w:rPr>
        <w:rStyle w:val="Numrodepage"/>
        <w:rFonts w:ascii="Tahoma" w:eastAsiaTheme="majorEastAsia" w:hAnsi="Tahoma" w:cs="Tahoma"/>
        <w:noProof/>
        <w:sz w:val="16"/>
        <w:szCs w:val="16"/>
      </w:rPr>
      <w:t>4</w:t>
    </w:r>
    <w:r w:rsidR="005B6F76" w:rsidRPr="0A4800D8">
      <w:rPr>
        <w:rStyle w:val="Numrodepage"/>
        <w:rFonts w:ascii="Tahoma" w:eastAsiaTheme="majorEastAsia" w:hAnsi="Tahoma" w:cs="Tahoma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EADB4F" w14:textId="77777777" w:rsidR="00AA17A3" w:rsidRDefault="00AA17A3" w:rsidP="000C276F">
      <w:pPr>
        <w:spacing w:after="0"/>
      </w:pPr>
      <w:r>
        <w:separator/>
      </w:r>
    </w:p>
  </w:footnote>
  <w:footnote w:type="continuationSeparator" w:id="0">
    <w:p w14:paraId="4947C983" w14:textId="77777777" w:rsidR="00AA17A3" w:rsidRDefault="00AA17A3" w:rsidP="000C276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3"/>
      <w:gridCol w:w="3213"/>
      <w:gridCol w:w="3213"/>
    </w:tblGrid>
    <w:tr w:rsidR="0A4800D8" w14:paraId="7E30F7C5" w14:textId="77777777" w:rsidTr="0A4800D8">
      <w:tc>
        <w:tcPr>
          <w:tcW w:w="3213" w:type="dxa"/>
        </w:tcPr>
        <w:p w14:paraId="37A39577" w14:textId="76BA4989" w:rsidR="0A4800D8" w:rsidRDefault="0A4800D8" w:rsidP="0A4800D8">
          <w:pPr>
            <w:pStyle w:val="En-tte"/>
            <w:ind w:left="-115"/>
          </w:pPr>
        </w:p>
      </w:tc>
      <w:tc>
        <w:tcPr>
          <w:tcW w:w="3213" w:type="dxa"/>
        </w:tcPr>
        <w:p w14:paraId="01901536" w14:textId="3BB062A1" w:rsidR="0A4800D8" w:rsidRDefault="0A4800D8" w:rsidP="0A4800D8">
          <w:pPr>
            <w:pStyle w:val="En-tte"/>
            <w:jc w:val="center"/>
          </w:pPr>
        </w:p>
      </w:tc>
      <w:tc>
        <w:tcPr>
          <w:tcW w:w="3213" w:type="dxa"/>
        </w:tcPr>
        <w:p w14:paraId="68FD2FD8" w14:textId="23C570A7" w:rsidR="0A4800D8" w:rsidRDefault="0A4800D8" w:rsidP="0A4800D8">
          <w:pPr>
            <w:pStyle w:val="En-tte"/>
            <w:ind w:right="-115"/>
            <w:jc w:val="right"/>
          </w:pPr>
        </w:p>
      </w:tc>
    </w:tr>
  </w:tbl>
  <w:p w14:paraId="4AD59627" w14:textId="327961D0" w:rsidR="0A4800D8" w:rsidRDefault="0A4800D8" w:rsidP="0A4800D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hybridMultilevel"/>
    <w:tmpl w:val="00000003"/>
    <w:name w:val="WW8Num4"/>
    <w:lvl w:ilvl="0" w:tplc="D4A09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F6D2D4">
      <w:numFmt w:val="decimal"/>
      <w:lvlText w:val=""/>
      <w:lvlJc w:val="left"/>
    </w:lvl>
    <w:lvl w:ilvl="2" w:tplc="CCC42F14">
      <w:numFmt w:val="decimal"/>
      <w:lvlText w:val=""/>
      <w:lvlJc w:val="left"/>
    </w:lvl>
    <w:lvl w:ilvl="3" w:tplc="749E3CBA">
      <w:numFmt w:val="decimal"/>
      <w:lvlText w:val=""/>
      <w:lvlJc w:val="left"/>
    </w:lvl>
    <w:lvl w:ilvl="4" w:tplc="FEAA5FB0">
      <w:numFmt w:val="decimal"/>
      <w:lvlText w:val=""/>
      <w:lvlJc w:val="left"/>
    </w:lvl>
    <w:lvl w:ilvl="5" w:tplc="57724684">
      <w:numFmt w:val="decimal"/>
      <w:lvlText w:val=""/>
      <w:lvlJc w:val="left"/>
    </w:lvl>
    <w:lvl w:ilvl="6" w:tplc="A1F4B66A">
      <w:numFmt w:val="decimal"/>
      <w:lvlText w:val=""/>
      <w:lvlJc w:val="left"/>
    </w:lvl>
    <w:lvl w:ilvl="7" w:tplc="B4886E44">
      <w:numFmt w:val="decimal"/>
      <w:lvlText w:val=""/>
      <w:lvlJc w:val="left"/>
    </w:lvl>
    <w:lvl w:ilvl="8" w:tplc="7E76116C">
      <w:numFmt w:val="decimal"/>
      <w:lvlText w:val=""/>
      <w:lvlJc w:val="left"/>
    </w:lvl>
  </w:abstractNum>
  <w:abstractNum w:abstractNumId="2">
    <w:nsid w:val="00000004"/>
    <w:multiLevelType w:val="hybridMultilevel"/>
    <w:tmpl w:val="00000004"/>
    <w:name w:val="WW8Num5"/>
    <w:lvl w:ilvl="0" w:tplc="5DCE2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46424">
      <w:numFmt w:val="decimal"/>
      <w:lvlText w:val=""/>
      <w:lvlJc w:val="left"/>
    </w:lvl>
    <w:lvl w:ilvl="2" w:tplc="4BC65FC2">
      <w:numFmt w:val="decimal"/>
      <w:lvlText w:val=""/>
      <w:lvlJc w:val="left"/>
    </w:lvl>
    <w:lvl w:ilvl="3" w:tplc="EE803592">
      <w:numFmt w:val="decimal"/>
      <w:lvlText w:val=""/>
      <w:lvlJc w:val="left"/>
    </w:lvl>
    <w:lvl w:ilvl="4" w:tplc="9AAE7502">
      <w:numFmt w:val="decimal"/>
      <w:lvlText w:val=""/>
      <w:lvlJc w:val="left"/>
    </w:lvl>
    <w:lvl w:ilvl="5" w:tplc="5186059E">
      <w:numFmt w:val="decimal"/>
      <w:lvlText w:val=""/>
      <w:lvlJc w:val="left"/>
    </w:lvl>
    <w:lvl w:ilvl="6" w:tplc="E1A2CA44">
      <w:numFmt w:val="decimal"/>
      <w:lvlText w:val=""/>
      <w:lvlJc w:val="left"/>
    </w:lvl>
    <w:lvl w:ilvl="7" w:tplc="05865F08">
      <w:numFmt w:val="decimal"/>
      <w:lvlText w:val=""/>
      <w:lvlJc w:val="left"/>
    </w:lvl>
    <w:lvl w:ilvl="8" w:tplc="0BCC0CA4">
      <w:numFmt w:val="decimal"/>
      <w:lvlText w:val=""/>
      <w:lvlJc w:val="left"/>
    </w:lvl>
  </w:abstractNum>
  <w:abstractNum w:abstractNumId="3">
    <w:nsid w:val="00000005"/>
    <w:multiLevelType w:val="hybridMultilevel"/>
    <w:tmpl w:val="00000005"/>
    <w:name w:val="WW8Num6"/>
    <w:lvl w:ilvl="0" w:tplc="40348C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 w:tplc="1222EA66">
      <w:numFmt w:val="decimal"/>
      <w:lvlText w:val=""/>
      <w:lvlJc w:val="left"/>
    </w:lvl>
    <w:lvl w:ilvl="2" w:tplc="FD762A6E">
      <w:numFmt w:val="decimal"/>
      <w:lvlText w:val=""/>
      <w:lvlJc w:val="left"/>
    </w:lvl>
    <w:lvl w:ilvl="3" w:tplc="350A1CDA">
      <w:numFmt w:val="decimal"/>
      <w:lvlText w:val=""/>
      <w:lvlJc w:val="left"/>
    </w:lvl>
    <w:lvl w:ilvl="4" w:tplc="3F56479A">
      <w:numFmt w:val="decimal"/>
      <w:lvlText w:val=""/>
      <w:lvlJc w:val="left"/>
    </w:lvl>
    <w:lvl w:ilvl="5" w:tplc="48703F40">
      <w:numFmt w:val="decimal"/>
      <w:lvlText w:val=""/>
      <w:lvlJc w:val="left"/>
    </w:lvl>
    <w:lvl w:ilvl="6" w:tplc="FA68E91A">
      <w:numFmt w:val="decimal"/>
      <w:lvlText w:val=""/>
      <w:lvlJc w:val="left"/>
    </w:lvl>
    <w:lvl w:ilvl="7" w:tplc="30A24012">
      <w:numFmt w:val="decimal"/>
      <w:lvlText w:val=""/>
      <w:lvlJc w:val="left"/>
    </w:lvl>
    <w:lvl w:ilvl="8" w:tplc="6CCE87CE">
      <w:numFmt w:val="decimal"/>
      <w:lvlText w:val=""/>
      <w:lvlJc w:val="left"/>
    </w:lvl>
  </w:abstractNum>
  <w:abstractNum w:abstractNumId="4">
    <w:nsid w:val="00000006"/>
    <w:multiLevelType w:val="hybridMultilevel"/>
    <w:tmpl w:val="00000006"/>
    <w:name w:val="WW8Num7"/>
    <w:lvl w:ilvl="0" w:tplc="2ADCA4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5E764316">
      <w:numFmt w:val="decimal"/>
      <w:lvlText w:val=""/>
      <w:lvlJc w:val="left"/>
    </w:lvl>
    <w:lvl w:ilvl="2" w:tplc="FCFAAA8E">
      <w:numFmt w:val="decimal"/>
      <w:lvlText w:val=""/>
      <w:lvlJc w:val="left"/>
    </w:lvl>
    <w:lvl w:ilvl="3" w:tplc="743EF764">
      <w:numFmt w:val="decimal"/>
      <w:lvlText w:val=""/>
      <w:lvlJc w:val="left"/>
    </w:lvl>
    <w:lvl w:ilvl="4" w:tplc="722EC2BA">
      <w:numFmt w:val="decimal"/>
      <w:lvlText w:val=""/>
      <w:lvlJc w:val="left"/>
    </w:lvl>
    <w:lvl w:ilvl="5" w:tplc="0B063438">
      <w:numFmt w:val="decimal"/>
      <w:lvlText w:val=""/>
      <w:lvlJc w:val="left"/>
    </w:lvl>
    <w:lvl w:ilvl="6" w:tplc="C64E3D7A">
      <w:numFmt w:val="decimal"/>
      <w:lvlText w:val=""/>
      <w:lvlJc w:val="left"/>
    </w:lvl>
    <w:lvl w:ilvl="7" w:tplc="EDFED3D8">
      <w:numFmt w:val="decimal"/>
      <w:lvlText w:val=""/>
      <w:lvlJc w:val="left"/>
    </w:lvl>
    <w:lvl w:ilvl="8" w:tplc="97CA8862">
      <w:numFmt w:val="decimal"/>
      <w:lvlText w:val=""/>
      <w:lvlJc w:val="left"/>
    </w:lvl>
  </w:abstractNum>
  <w:abstractNum w:abstractNumId="5">
    <w:nsid w:val="00000007"/>
    <w:multiLevelType w:val="hybridMultilevel"/>
    <w:tmpl w:val="00000007"/>
    <w:name w:val="WW8Num8"/>
    <w:lvl w:ilvl="0" w:tplc="4CB0896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Times New Roman"/>
      </w:rPr>
    </w:lvl>
    <w:lvl w:ilvl="1" w:tplc="8766CEDA">
      <w:numFmt w:val="decimal"/>
      <w:lvlText w:val=""/>
      <w:lvlJc w:val="left"/>
    </w:lvl>
    <w:lvl w:ilvl="2" w:tplc="24AC6504">
      <w:numFmt w:val="decimal"/>
      <w:lvlText w:val=""/>
      <w:lvlJc w:val="left"/>
    </w:lvl>
    <w:lvl w:ilvl="3" w:tplc="A9245F92">
      <w:numFmt w:val="decimal"/>
      <w:lvlText w:val=""/>
      <w:lvlJc w:val="left"/>
    </w:lvl>
    <w:lvl w:ilvl="4" w:tplc="BA74A59A">
      <w:numFmt w:val="decimal"/>
      <w:lvlText w:val=""/>
      <w:lvlJc w:val="left"/>
    </w:lvl>
    <w:lvl w:ilvl="5" w:tplc="A43CFA2E">
      <w:numFmt w:val="decimal"/>
      <w:lvlText w:val=""/>
      <w:lvlJc w:val="left"/>
    </w:lvl>
    <w:lvl w:ilvl="6" w:tplc="6DC0D4A2">
      <w:numFmt w:val="decimal"/>
      <w:lvlText w:val=""/>
      <w:lvlJc w:val="left"/>
    </w:lvl>
    <w:lvl w:ilvl="7" w:tplc="D5768DC6">
      <w:numFmt w:val="decimal"/>
      <w:lvlText w:val=""/>
      <w:lvlJc w:val="left"/>
    </w:lvl>
    <w:lvl w:ilvl="8" w:tplc="56F682B2">
      <w:numFmt w:val="decimal"/>
      <w:lvlText w:val=""/>
      <w:lvlJc w:val="left"/>
    </w:lvl>
  </w:abstractNum>
  <w:abstractNum w:abstractNumId="6">
    <w:nsid w:val="168B1A82"/>
    <w:multiLevelType w:val="hybridMultilevel"/>
    <w:tmpl w:val="C7B05578"/>
    <w:lvl w:ilvl="0" w:tplc="48C2C66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792B"/>
    <w:multiLevelType w:val="hybridMultilevel"/>
    <w:tmpl w:val="71C4ECF2"/>
    <w:lvl w:ilvl="0" w:tplc="FF088740">
      <w:start w:val="1"/>
      <w:numFmt w:val="bullet"/>
      <w:lvlText w:val="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9317161"/>
    <w:multiLevelType w:val="hybridMultilevel"/>
    <w:tmpl w:val="D84C6E8E"/>
    <w:lvl w:ilvl="0" w:tplc="BEA43E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964D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EA94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C14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6A7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FA7C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6E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C05E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FC9C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3603E3"/>
    <w:multiLevelType w:val="hybridMultilevel"/>
    <w:tmpl w:val="0520EA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D86F76"/>
    <w:multiLevelType w:val="hybridMultilevel"/>
    <w:tmpl w:val="ACD059E6"/>
    <w:lvl w:ilvl="0" w:tplc="39E469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4A03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5822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148C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52E6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AEFD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0A4D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32D3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24ED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3202D7"/>
    <w:multiLevelType w:val="hybridMultilevel"/>
    <w:tmpl w:val="31C82616"/>
    <w:lvl w:ilvl="0" w:tplc="9E6401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F097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724C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3CE9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CE20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D2D1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4C54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42E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1EC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EE3DA6"/>
    <w:multiLevelType w:val="hybridMultilevel"/>
    <w:tmpl w:val="86AE2F5A"/>
    <w:lvl w:ilvl="0" w:tplc="097C4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7C6A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92DF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CA38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3AA9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CAE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8A6C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F846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0848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C13C07"/>
    <w:multiLevelType w:val="hybridMultilevel"/>
    <w:tmpl w:val="3F98F8FE"/>
    <w:lvl w:ilvl="0" w:tplc="CD3404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EC0B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6265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86DC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64C5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8450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AC21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6A0D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D207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8707FA"/>
    <w:multiLevelType w:val="hybridMultilevel"/>
    <w:tmpl w:val="60065B1C"/>
    <w:lvl w:ilvl="0" w:tplc="B8AC3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500D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165E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214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5C9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18ED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7E84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0649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D6D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52207D"/>
    <w:multiLevelType w:val="hybridMultilevel"/>
    <w:tmpl w:val="413883FE"/>
    <w:lvl w:ilvl="0" w:tplc="2286E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58F4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3C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8C5F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78A1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AA6B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2A2F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291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E0F2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2"/>
  </w:num>
  <w:num w:numId="4">
    <w:abstractNumId w:val="8"/>
  </w:num>
  <w:num w:numId="5">
    <w:abstractNumId w:val="11"/>
  </w:num>
  <w:num w:numId="6">
    <w:abstractNumId w:val="13"/>
  </w:num>
  <w:num w:numId="7">
    <w:abstractNumId w:val="15"/>
  </w:num>
  <w:num w:numId="8">
    <w:abstractNumId w:val="7"/>
  </w:num>
  <w:num w:numId="9">
    <w:abstractNumId w:val="9"/>
  </w:num>
  <w:num w:numId="10">
    <w:abstractNumId w:val="6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trackRevision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95C"/>
    <w:rsid w:val="00010140"/>
    <w:rsid w:val="00011FBE"/>
    <w:rsid w:val="00015EC5"/>
    <w:rsid w:val="00016DA7"/>
    <w:rsid w:val="000265D0"/>
    <w:rsid w:val="00031DF2"/>
    <w:rsid w:val="00033EBD"/>
    <w:rsid w:val="0004268B"/>
    <w:rsid w:val="000536A4"/>
    <w:rsid w:val="0006695C"/>
    <w:rsid w:val="00080D23"/>
    <w:rsid w:val="00081E6A"/>
    <w:rsid w:val="000850E4"/>
    <w:rsid w:val="00086176"/>
    <w:rsid w:val="000928D1"/>
    <w:rsid w:val="00092DF8"/>
    <w:rsid w:val="000934BA"/>
    <w:rsid w:val="000952BB"/>
    <w:rsid w:val="000A774E"/>
    <w:rsid w:val="000B0D91"/>
    <w:rsid w:val="000B2A8F"/>
    <w:rsid w:val="000B2B9F"/>
    <w:rsid w:val="000C276F"/>
    <w:rsid w:val="000C4BDE"/>
    <w:rsid w:val="000C6E32"/>
    <w:rsid w:val="000E5A50"/>
    <w:rsid w:val="000E5A8C"/>
    <w:rsid w:val="000F45D1"/>
    <w:rsid w:val="000F5A8E"/>
    <w:rsid w:val="001022FD"/>
    <w:rsid w:val="00105DE0"/>
    <w:rsid w:val="00107F95"/>
    <w:rsid w:val="0011121E"/>
    <w:rsid w:val="001161F3"/>
    <w:rsid w:val="001214CF"/>
    <w:rsid w:val="00121928"/>
    <w:rsid w:val="00123177"/>
    <w:rsid w:val="00135583"/>
    <w:rsid w:val="0014132D"/>
    <w:rsid w:val="00142714"/>
    <w:rsid w:val="001437D8"/>
    <w:rsid w:val="00147433"/>
    <w:rsid w:val="00155D7D"/>
    <w:rsid w:val="00157280"/>
    <w:rsid w:val="00170B82"/>
    <w:rsid w:val="00170C65"/>
    <w:rsid w:val="00181ADC"/>
    <w:rsid w:val="001A20E0"/>
    <w:rsid w:val="001A34A5"/>
    <w:rsid w:val="001B0C05"/>
    <w:rsid w:val="001C3EFD"/>
    <w:rsid w:val="001D6172"/>
    <w:rsid w:val="001E23CF"/>
    <w:rsid w:val="001F097C"/>
    <w:rsid w:val="001F112F"/>
    <w:rsid w:val="001F6326"/>
    <w:rsid w:val="002026A6"/>
    <w:rsid w:val="0020675E"/>
    <w:rsid w:val="002067EE"/>
    <w:rsid w:val="0020A78D"/>
    <w:rsid w:val="00227A21"/>
    <w:rsid w:val="002344CD"/>
    <w:rsid w:val="00237941"/>
    <w:rsid w:val="00237B3F"/>
    <w:rsid w:val="00243217"/>
    <w:rsid w:val="00244307"/>
    <w:rsid w:val="002503F8"/>
    <w:rsid w:val="0028111A"/>
    <w:rsid w:val="002843DC"/>
    <w:rsid w:val="00285B68"/>
    <w:rsid w:val="002866E5"/>
    <w:rsid w:val="00287B54"/>
    <w:rsid w:val="002912B6"/>
    <w:rsid w:val="00291915"/>
    <w:rsid w:val="002B1440"/>
    <w:rsid w:val="002C73B3"/>
    <w:rsid w:val="002D4061"/>
    <w:rsid w:val="002E1336"/>
    <w:rsid w:val="002E3202"/>
    <w:rsid w:val="002F37F8"/>
    <w:rsid w:val="002F7CBA"/>
    <w:rsid w:val="003017B1"/>
    <w:rsid w:val="00306489"/>
    <w:rsid w:val="0031768F"/>
    <w:rsid w:val="003224F5"/>
    <w:rsid w:val="00327988"/>
    <w:rsid w:val="00355642"/>
    <w:rsid w:val="00367B06"/>
    <w:rsid w:val="0037214C"/>
    <w:rsid w:val="00373492"/>
    <w:rsid w:val="00375A5D"/>
    <w:rsid w:val="003834D3"/>
    <w:rsid w:val="00383DD4"/>
    <w:rsid w:val="00385B8D"/>
    <w:rsid w:val="0039588A"/>
    <w:rsid w:val="00396754"/>
    <w:rsid w:val="003A061A"/>
    <w:rsid w:val="003A0D87"/>
    <w:rsid w:val="003A742B"/>
    <w:rsid w:val="003A7E1B"/>
    <w:rsid w:val="003B00B8"/>
    <w:rsid w:val="003B2491"/>
    <w:rsid w:val="003C3E91"/>
    <w:rsid w:val="003D2C23"/>
    <w:rsid w:val="003E6F2B"/>
    <w:rsid w:val="003E7148"/>
    <w:rsid w:val="003F21EB"/>
    <w:rsid w:val="0040129D"/>
    <w:rsid w:val="00410E0E"/>
    <w:rsid w:val="00416138"/>
    <w:rsid w:val="0042283C"/>
    <w:rsid w:val="00427074"/>
    <w:rsid w:val="00427E80"/>
    <w:rsid w:val="00447557"/>
    <w:rsid w:val="004531EB"/>
    <w:rsid w:val="004544D7"/>
    <w:rsid w:val="004557D5"/>
    <w:rsid w:val="004573B8"/>
    <w:rsid w:val="0045759C"/>
    <w:rsid w:val="00461ADB"/>
    <w:rsid w:val="004811E1"/>
    <w:rsid w:val="00481FF0"/>
    <w:rsid w:val="004934BB"/>
    <w:rsid w:val="00494F56"/>
    <w:rsid w:val="00495FE8"/>
    <w:rsid w:val="004A46BD"/>
    <w:rsid w:val="004A53BC"/>
    <w:rsid w:val="004B7BC7"/>
    <w:rsid w:val="004C750B"/>
    <w:rsid w:val="004E1BD3"/>
    <w:rsid w:val="004E284F"/>
    <w:rsid w:val="004E5972"/>
    <w:rsid w:val="004F163B"/>
    <w:rsid w:val="004F20F2"/>
    <w:rsid w:val="004F2657"/>
    <w:rsid w:val="004F666C"/>
    <w:rsid w:val="004F7D90"/>
    <w:rsid w:val="00501B27"/>
    <w:rsid w:val="0051520B"/>
    <w:rsid w:val="0051573F"/>
    <w:rsid w:val="00520097"/>
    <w:rsid w:val="00525CC8"/>
    <w:rsid w:val="00532260"/>
    <w:rsid w:val="00532A53"/>
    <w:rsid w:val="0054334C"/>
    <w:rsid w:val="00546B30"/>
    <w:rsid w:val="0055474C"/>
    <w:rsid w:val="00560C80"/>
    <w:rsid w:val="00565217"/>
    <w:rsid w:val="00566B30"/>
    <w:rsid w:val="0057778B"/>
    <w:rsid w:val="0059644E"/>
    <w:rsid w:val="005A17DD"/>
    <w:rsid w:val="005B6F76"/>
    <w:rsid w:val="005C48E6"/>
    <w:rsid w:val="005C4E38"/>
    <w:rsid w:val="005D153F"/>
    <w:rsid w:val="00603375"/>
    <w:rsid w:val="00604C76"/>
    <w:rsid w:val="00605A5D"/>
    <w:rsid w:val="00612082"/>
    <w:rsid w:val="00625A03"/>
    <w:rsid w:val="0063728B"/>
    <w:rsid w:val="006413A0"/>
    <w:rsid w:val="006433F1"/>
    <w:rsid w:val="0065044D"/>
    <w:rsid w:val="006543F5"/>
    <w:rsid w:val="00661EB7"/>
    <w:rsid w:val="00667469"/>
    <w:rsid w:val="00671C9C"/>
    <w:rsid w:val="00684474"/>
    <w:rsid w:val="00685B0A"/>
    <w:rsid w:val="00687A65"/>
    <w:rsid w:val="00692840"/>
    <w:rsid w:val="00694502"/>
    <w:rsid w:val="0069549D"/>
    <w:rsid w:val="00696E6B"/>
    <w:rsid w:val="006A0B42"/>
    <w:rsid w:val="006A5012"/>
    <w:rsid w:val="006C1D39"/>
    <w:rsid w:val="006D30F7"/>
    <w:rsid w:val="006E04FC"/>
    <w:rsid w:val="006E5D0A"/>
    <w:rsid w:val="006F71FF"/>
    <w:rsid w:val="007007FA"/>
    <w:rsid w:val="00711A29"/>
    <w:rsid w:val="00720EDA"/>
    <w:rsid w:val="007230D0"/>
    <w:rsid w:val="00726B98"/>
    <w:rsid w:val="00727D16"/>
    <w:rsid w:val="00735C92"/>
    <w:rsid w:val="00741FCE"/>
    <w:rsid w:val="00743BBA"/>
    <w:rsid w:val="00755CAE"/>
    <w:rsid w:val="00762A85"/>
    <w:rsid w:val="00762DBB"/>
    <w:rsid w:val="00763D3F"/>
    <w:rsid w:val="007744F0"/>
    <w:rsid w:val="00784C28"/>
    <w:rsid w:val="007855CF"/>
    <w:rsid w:val="007B6309"/>
    <w:rsid w:val="007C18F8"/>
    <w:rsid w:val="007D16A4"/>
    <w:rsid w:val="007D3F48"/>
    <w:rsid w:val="007D427D"/>
    <w:rsid w:val="007D6593"/>
    <w:rsid w:val="007E05C7"/>
    <w:rsid w:val="007E27BD"/>
    <w:rsid w:val="007E7FE5"/>
    <w:rsid w:val="007F587D"/>
    <w:rsid w:val="007F5FF7"/>
    <w:rsid w:val="00800EAB"/>
    <w:rsid w:val="0080370D"/>
    <w:rsid w:val="00823D3F"/>
    <w:rsid w:val="00824A75"/>
    <w:rsid w:val="00827160"/>
    <w:rsid w:val="00837783"/>
    <w:rsid w:val="0084203D"/>
    <w:rsid w:val="008505D5"/>
    <w:rsid w:val="008541A5"/>
    <w:rsid w:val="008712FF"/>
    <w:rsid w:val="00871ACE"/>
    <w:rsid w:val="0087221D"/>
    <w:rsid w:val="008745C9"/>
    <w:rsid w:val="0088211C"/>
    <w:rsid w:val="008833CF"/>
    <w:rsid w:val="00884B6E"/>
    <w:rsid w:val="008939B9"/>
    <w:rsid w:val="00895EC9"/>
    <w:rsid w:val="008978DF"/>
    <w:rsid w:val="008A0F3E"/>
    <w:rsid w:val="008C20E6"/>
    <w:rsid w:val="008C3CF7"/>
    <w:rsid w:val="008C59C6"/>
    <w:rsid w:val="008D27EC"/>
    <w:rsid w:val="008D6630"/>
    <w:rsid w:val="008D6BE5"/>
    <w:rsid w:val="008E17E8"/>
    <w:rsid w:val="008E6286"/>
    <w:rsid w:val="0090171C"/>
    <w:rsid w:val="00906E4B"/>
    <w:rsid w:val="009136D4"/>
    <w:rsid w:val="00923788"/>
    <w:rsid w:val="009248A8"/>
    <w:rsid w:val="00924C61"/>
    <w:rsid w:val="009262D9"/>
    <w:rsid w:val="00926E9C"/>
    <w:rsid w:val="00936FBB"/>
    <w:rsid w:val="00952951"/>
    <w:rsid w:val="009530E3"/>
    <w:rsid w:val="00967940"/>
    <w:rsid w:val="00967D5F"/>
    <w:rsid w:val="00967FAD"/>
    <w:rsid w:val="009731AE"/>
    <w:rsid w:val="00980623"/>
    <w:rsid w:val="00986013"/>
    <w:rsid w:val="009B3FD9"/>
    <w:rsid w:val="009B5A68"/>
    <w:rsid w:val="009B6307"/>
    <w:rsid w:val="009B64B3"/>
    <w:rsid w:val="009B7A8F"/>
    <w:rsid w:val="009C095F"/>
    <w:rsid w:val="009C0BBB"/>
    <w:rsid w:val="009C3542"/>
    <w:rsid w:val="009C50F1"/>
    <w:rsid w:val="009C68A4"/>
    <w:rsid w:val="009D2E71"/>
    <w:rsid w:val="009E03F8"/>
    <w:rsid w:val="009F5861"/>
    <w:rsid w:val="00A0162D"/>
    <w:rsid w:val="00A05F68"/>
    <w:rsid w:val="00A06527"/>
    <w:rsid w:val="00A127ED"/>
    <w:rsid w:val="00A13CA8"/>
    <w:rsid w:val="00A314DB"/>
    <w:rsid w:val="00A31EE7"/>
    <w:rsid w:val="00A339DE"/>
    <w:rsid w:val="00A526D0"/>
    <w:rsid w:val="00A63A05"/>
    <w:rsid w:val="00A713C5"/>
    <w:rsid w:val="00A7774F"/>
    <w:rsid w:val="00A808A4"/>
    <w:rsid w:val="00A8173B"/>
    <w:rsid w:val="00A8247B"/>
    <w:rsid w:val="00A84CC4"/>
    <w:rsid w:val="00A909E1"/>
    <w:rsid w:val="00AA17A3"/>
    <w:rsid w:val="00AA513B"/>
    <w:rsid w:val="00AA5458"/>
    <w:rsid w:val="00AB1588"/>
    <w:rsid w:val="00AB75DC"/>
    <w:rsid w:val="00AC35DA"/>
    <w:rsid w:val="00AC664F"/>
    <w:rsid w:val="00AE6581"/>
    <w:rsid w:val="00AF0A41"/>
    <w:rsid w:val="00AF2668"/>
    <w:rsid w:val="00AF38C9"/>
    <w:rsid w:val="00AF5C5F"/>
    <w:rsid w:val="00AF64CD"/>
    <w:rsid w:val="00AF71BE"/>
    <w:rsid w:val="00B04E0E"/>
    <w:rsid w:val="00B0650B"/>
    <w:rsid w:val="00B131C8"/>
    <w:rsid w:val="00B270F3"/>
    <w:rsid w:val="00B36B3A"/>
    <w:rsid w:val="00B47251"/>
    <w:rsid w:val="00B6160B"/>
    <w:rsid w:val="00B618A3"/>
    <w:rsid w:val="00B73314"/>
    <w:rsid w:val="00B80168"/>
    <w:rsid w:val="00B804A4"/>
    <w:rsid w:val="00B8682E"/>
    <w:rsid w:val="00B9125A"/>
    <w:rsid w:val="00B92857"/>
    <w:rsid w:val="00B96C3B"/>
    <w:rsid w:val="00BA5A36"/>
    <w:rsid w:val="00BC1F78"/>
    <w:rsid w:val="00BD1D0E"/>
    <w:rsid w:val="00BD252E"/>
    <w:rsid w:val="00BD3D14"/>
    <w:rsid w:val="00BE5DF3"/>
    <w:rsid w:val="00C04714"/>
    <w:rsid w:val="00C06784"/>
    <w:rsid w:val="00C06C38"/>
    <w:rsid w:val="00C07F60"/>
    <w:rsid w:val="00C11833"/>
    <w:rsid w:val="00C12685"/>
    <w:rsid w:val="00C133B1"/>
    <w:rsid w:val="00C160E9"/>
    <w:rsid w:val="00C2034D"/>
    <w:rsid w:val="00C35A00"/>
    <w:rsid w:val="00C428F2"/>
    <w:rsid w:val="00C45C08"/>
    <w:rsid w:val="00C559AE"/>
    <w:rsid w:val="00C56FD1"/>
    <w:rsid w:val="00C67B68"/>
    <w:rsid w:val="00C70149"/>
    <w:rsid w:val="00C76C66"/>
    <w:rsid w:val="00C91A5F"/>
    <w:rsid w:val="00CD4CCA"/>
    <w:rsid w:val="00CD522C"/>
    <w:rsid w:val="00CF6F8F"/>
    <w:rsid w:val="00CF706C"/>
    <w:rsid w:val="00D0659F"/>
    <w:rsid w:val="00D161C8"/>
    <w:rsid w:val="00D23966"/>
    <w:rsid w:val="00D2587C"/>
    <w:rsid w:val="00D25A84"/>
    <w:rsid w:val="00D2788C"/>
    <w:rsid w:val="00D36397"/>
    <w:rsid w:val="00D42E43"/>
    <w:rsid w:val="00D46BA0"/>
    <w:rsid w:val="00D470BD"/>
    <w:rsid w:val="00D51B8E"/>
    <w:rsid w:val="00D53535"/>
    <w:rsid w:val="00D55A2D"/>
    <w:rsid w:val="00D56127"/>
    <w:rsid w:val="00D578EE"/>
    <w:rsid w:val="00D7223D"/>
    <w:rsid w:val="00D7372D"/>
    <w:rsid w:val="00D92182"/>
    <w:rsid w:val="00D938BF"/>
    <w:rsid w:val="00DA109B"/>
    <w:rsid w:val="00DB03C8"/>
    <w:rsid w:val="00DB1219"/>
    <w:rsid w:val="00DB498B"/>
    <w:rsid w:val="00DC1DFF"/>
    <w:rsid w:val="00DC5B56"/>
    <w:rsid w:val="00DC648F"/>
    <w:rsid w:val="00DD2C6F"/>
    <w:rsid w:val="00DD7773"/>
    <w:rsid w:val="00DE25CF"/>
    <w:rsid w:val="00DE7256"/>
    <w:rsid w:val="00DF066B"/>
    <w:rsid w:val="00DF0CB9"/>
    <w:rsid w:val="00DF2D1B"/>
    <w:rsid w:val="00DF6ABC"/>
    <w:rsid w:val="00E01CC0"/>
    <w:rsid w:val="00E05BD7"/>
    <w:rsid w:val="00E069D7"/>
    <w:rsid w:val="00E244A1"/>
    <w:rsid w:val="00E44847"/>
    <w:rsid w:val="00E65957"/>
    <w:rsid w:val="00E7370F"/>
    <w:rsid w:val="00E8632B"/>
    <w:rsid w:val="00E86734"/>
    <w:rsid w:val="00E92C32"/>
    <w:rsid w:val="00E94AF2"/>
    <w:rsid w:val="00E96B76"/>
    <w:rsid w:val="00EA0E45"/>
    <w:rsid w:val="00EB57C7"/>
    <w:rsid w:val="00EB58E5"/>
    <w:rsid w:val="00EB7C24"/>
    <w:rsid w:val="00ED46FD"/>
    <w:rsid w:val="00ED647B"/>
    <w:rsid w:val="00EE2586"/>
    <w:rsid w:val="00EF0836"/>
    <w:rsid w:val="00EF62E9"/>
    <w:rsid w:val="00EF6E37"/>
    <w:rsid w:val="00EF7056"/>
    <w:rsid w:val="00F03ABA"/>
    <w:rsid w:val="00F14A70"/>
    <w:rsid w:val="00F14EC2"/>
    <w:rsid w:val="00F413BE"/>
    <w:rsid w:val="00F50F93"/>
    <w:rsid w:val="00F620AA"/>
    <w:rsid w:val="00F839C8"/>
    <w:rsid w:val="00F860B1"/>
    <w:rsid w:val="00F86F0D"/>
    <w:rsid w:val="00F92E13"/>
    <w:rsid w:val="00F9415D"/>
    <w:rsid w:val="00F976F7"/>
    <w:rsid w:val="00FA0119"/>
    <w:rsid w:val="00FA78CF"/>
    <w:rsid w:val="00FA7DBC"/>
    <w:rsid w:val="00FB24D6"/>
    <w:rsid w:val="00FB3488"/>
    <w:rsid w:val="00FC31F7"/>
    <w:rsid w:val="00FC3DEE"/>
    <w:rsid w:val="00FE2821"/>
    <w:rsid w:val="00FE5AD4"/>
    <w:rsid w:val="00FF3A42"/>
    <w:rsid w:val="00FF3C9D"/>
    <w:rsid w:val="00FF5751"/>
    <w:rsid w:val="02069D5D"/>
    <w:rsid w:val="0273D6C3"/>
    <w:rsid w:val="02C43C86"/>
    <w:rsid w:val="034D5B35"/>
    <w:rsid w:val="037E4E66"/>
    <w:rsid w:val="038803DF"/>
    <w:rsid w:val="0457F1C1"/>
    <w:rsid w:val="04E23008"/>
    <w:rsid w:val="052C5AAF"/>
    <w:rsid w:val="05300804"/>
    <w:rsid w:val="053D499D"/>
    <w:rsid w:val="05F4F3B3"/>
    <w:rsid w:val="06A3B007"/>
    <w:rsid w:val="06AD1EBA"/>
    <w:rsid w:val="08133EE2"/>
    <w:rsid w:val="0889824D"/>
    <w:rsid w:val="0A09CDA8"/>
    <w:rsid w:val="0A4800D8"/>
    <w:rsid w:val="0AAA3B8B"/>
    <w:rsid w:val="0B0BFFB6"/>
    <w:rsid w:val="0C25B141"/>
    <w:rsid w:val="0C8ECCE2"/>
    <w:rsid w:val="0CD4D935"/>
    <w:rsid w:val="0D0B4863"/>
    <w:rsid w:val="0D4FDA30"/>
    <w:rsid w:val="0D598D67"/>
    <w:rsid w:val="0DA5DD5C"/>
    <w:rsid w:val="0E48EFA4"/>
    <w:rsid w:val="0EC790D4"/>
    <w:rsid w:val="0F01D3DA"/>
    <w:rsid w:val="0F6BB0D4"/>
    <w:rsid w:val="0F86FED4"/>
    <w:rsid w:val="0FC0CDBF"/>
    <w:rsid w:val="1054B5B5"/>
    <w:rsid w:val="113EE4E1"/>
    <w:rsid w:val="12B0B32E"/>
    <w:rsid w:val="13EFCF36"/>
    <w:rsid w:val="14479042"/>
    <w:rsid w:val="14C87648"/>
    <w:rsid w:val="15A984FE"/>
    <w:rsid w:val="15B23DBE"/>
    <w:rsid w:val="169253E7"/>
    <w:rsid w:val="169BB77F"/>
    <w:rsid w:val="16E981C7"/>
    <w:rsid w:val="173550AB"/>
    <w:rsid w:val="1737F7E5"/>
    <w:rsid w:val="17D2E46C"/>
    <w:rsid w:val="17E70422"/>
    <w:rsid w:val="182109F3"/>
    <w:rsid w:val="18BA88E6"/>
    <w:rsid w:val="19DAF4F1"/>
    <w:rsid w:val="1A45385F"/>
    <w:rsid w:val="1A532C6A"/>
    <w:rsid w:val="1AC515A1"/>
    <w:rsid w:val="1AD853D7"/>
    <w:rsid w:val="1AEB1582"/>
    <w:rsid w:val="1B03399A"/>
    <w:rsid w:val="1B49A850"/>
    <w:rsid w:val="1B9A0F7E"/>
    <w:rsid w:val="1C6D9207"/>
    <w:rsid w:val="1C7A2309"/>
    <w:rsid w:val="1D098305"/>
    <w:rsid w:val="1D3CFDC5"/>
    <w:rsid w:val="1D5A56EA"/>
    <w:rsid w:val="1DBFCC43"/>
    <w:rsid w:val="1E00FD01"/>
    <w:rsid w:val="1E1CEB0D"/>
    <w:rsid w:val="1E478CAD"/>
    <w:rsid w:val="1E80AEEB"/>
    <w:rsid w:val="1F275F98"/>
    <w:rsid w:val="1F49302A"/>
    <w:rsid w:val="20735E7A"/>
    <w:rsid w:val="20EE7169"/>
    <w:rsid w:val="213F9CE7"/>
    <w:rsid w:val="21C1A415"/>
    <w:rsid w:val="2222571E"/>
    <w:rsid w:val="2341E966"/>
    <w:rsid w:val="2346533B"/>
    <w:rsid w:val="23C0DD7A"/>
    <w:rsid w:val="24734886"/>
    <w:rsid w:val="2587C8EE"/>
    <w:rsid w:val="27288C34"/>
    <w:rsid w:val="276BE1A7"/>
    <w:rsid w:val="277E58F9"/>
    <w:rsid w:val="28D7A7B4"/>
    <w:rsid w:val="29E0B893"/>
    <w:rsid w:val="29EF252C"/>
    <w:rsid w:val="2B4E7D8F"/>
    <w:rsid w:val="2B50D00B"/>
    <w:rsid w:val="2BB3E232"/>
    <w:rsid w:val="2BD5AE5B"/>
    <w:rsid w:val="2C57A6E0"/>
    <w:rsid w:val="2C663991"/>
    <w:rsid w:val="2C7A7385"/>
    <w:rsid w:val="2CBD99AB"/>
    <w:rsid w:val="2CF67D98"/>
    <w:rsid w:val="2D10B932"/>
    <w:rsid w:val="2D42E0D1"/>
    <w:rsid w:val="2DE37744"/>
    <w:rsid w:val="2E9B0ABF"/>
    <w:rsid w:val="2ECB312A"/>
    <w:rsid w:val="2F7B574C"/>
    <w:rsid w:val="2FE216AC"/>
    <w:rsid w:val="30723FDF"/>
    <w:rsid w:val="3096D7CB"/>
    <w:rsid w:val="30BC7F23"/>
    <w:rsid w:val="311306E7"/>
    <w:rsid w:val="318CCF25"/>
    <w:rsid w:val="31D38D71"/>
    <w:rsid w:val="3220C47F"/>
    <w:rsid w:val="32B6AA08"/>
    <w:rsid w:val="336D9596"/>
    <w:rsid w:val="340ABF5E"/>
    <w:rsid w:val="3490F222"/>
    <w:rsid w:val="3563725A"/>
    <w:rsid w:val="357EC7D0"/>
    <w:rsid w:val="360F0E7C"/>
    <w:rsid w:val="36793CBE"/>
    <w:rsid w:val="367BEE46"/>
    <w:rsid w:val="369B046A"/>
    <w:rsid w:val="36BF054E"/>
    <w:rsid w:val="37859770"/>
    <w:rsid w:val="378C999C"/>
    <w:rsid w:val="37EEBB5C"/>
    <w:rsid w:val="3835524F"/>
    <w:rsid w:val="383C75C9"/>
    <w:rsid w:val="38526C6E"/>
    <w:rsid w:val="385C6394"/>
    <w:rsid w:val="38A79C03"/>
    <w:rsid w:val="38FEBB8B"/>
    <w:rsid w:val="394651EF"/>
    <w:rsid w:val="394FF6DD"/>
    <w:rsid w:val="395F5537"/>
    <w:rsid w:val="397D70E5"/>
    <w:rsid w:val="3994DA8D"/>
    <w:rsid w:val="39F91426"/>
    <w:rsid w:val="3C4DD3CC"/>
    <w:rsid w:val="3C50D4B1"/>
    <w:rsid w:val="3D4F085A"/>
    <w:rsid w:val="3DF66FAA"/>
    <w:rsid w:val="3DF9AFA4"/>
    <w:rsid w:val="3E298DFE"/>
    <w:rsid w:val="3F7B5633"/>
    <w:rsid w:val="401E96A7"/>
    <w:rsid w:val="40215542"/>
    <w:rsid w:val="403E98C6"/>
    <w:rsid w:val="4136E137"/>
    <w:rsid w:val="4192824C"/>
    <w:rsid w:val="41B56792"/>
    <w:rsid w:val="42DAEC16"/>
    <w:rsid w:val="42FD2D4A"/>
    <w:rsid w:val="43424D79"/>
    <w:rsid w:val="434AB009"/>
    <w:rsid w:val="43AC3A18"/>
    <w:rsid w:val="43F3975E"/>
    <w:rsid w:val="4442D829"/>
    <w:rsid w:val="4454CD9E"/>
    <w:rsid w:val="449DA989"/>
    <w:rsid w:val="454C30F3"/>
    <w:rsid w:val="478EF770"/>
    <w:rsid w:val="48F9F699"/>
    <w:rsid w:val="48FDA5B5"/>
    <w:rsid w:val="49BCAE8C"/>
    <w:rsid w:val="4B24253E"/>
    <w:rsid w:val="4B4E92F0"/>
    <w:rsid w:val="4B6B7D48"/>
    <w:rsid w:val="4D1624B7"/>
    <w:rsid w:val="4DA17665"/>
    <w:rsid w:val="4EFE3583"/>
    <w:rsid w:val="4FC356FA"/>
    <w:rsid w:val="4FC97083"/>
    <w:rsid w:val="50EA2CBC"/>
    <w:rsid w:val="52A0B9F4"/>
    <w:rsid w:val="52DD21DC"/>
    <w:rsid w:val="52ED112D"/>
    <w:rsid w:val="53A0D8C9"/>
    <w:rsid w:val="540D30EB"/>
    <w:rsid w:val="54C7C810"/>
    <w:rsid w:val="551D0CBA"/>
    <w:rsid w:val="56E1EBC4"/>
    <w:rsid w:val="580C107E"/>
    <w:rsid w:val="58A25D59"/>
    <w:rsid w:val="58BADF7B"/>
    <w:rsid w:val="593F097B"/>
    <w:rsid w:val="59A51565"/>
    <w:rsid w:val="59C4B2AD"/>
    <w:rsid w:val="5A50469D"/>
    <w:rsid w:val="5AA577D3"/>
    <w:rsid w:val="5C2AE960"/>
    <w:rsid w:val="5CAB9724"/>
    <w:rsid w:val="5CFA06BA"/>
    <w:rsid w:val="5E3A113C"/>
    <w:rsid w:val="5E4DDFD2"/>
    <w:rsid w:val="5FF8A1F3"/>
    <w:rsid w:val="600E5A3C"/>
    <w:rsid w:val="6103A23F"/>
    <w:rsid w:val="615A7E05"/>
    <w:rsid w:val="61F52618"/>
    <w:rsid w:val="62272302"/>
    <w:rsid w:val="637D6BF6"/>
    <w:rsid w:val="642EDA00"/>
    <w:rsid w:val="64B93397"/>
    <w:rsid w:val="64DA41B4"/>
    <w:rsid w:val="64F236F4"/>
    <w:rsid w:val="64F60B21"/>
    <w:rsid w:val="652B50D8"/>
    <w:rsid w:val="65D72197"/>
    <w:rsid w:val="6606EE51"/>
    <w:rsid w:val="66BF5E6F"/>
    <w:rsid w:val="66E92463"/>
    <w:rsid w:val="683B928C"/>
    <w:rsid w:val="686D0558"/>
    <w:rsid w:val="68BE02EA"/>
    <w:rsid w:val="68EF81D1"/>
    <w:rsid w:val="6937E4CD"/>
    <w:rsid w:val="698FBCC0"/>
    <w:rsid w:val="6A2B303F"/>
    <w:rsid w:val="6A514318"/>
    <w:rsid w:val="6AFBEE87"/>
    <w:rsid w:val="6B420287"/>
    <w:rsid w:val="6C71BD4C"/>
    <w:rsid w:val="6D20FFBA"/>
    <w:rsid w:val="6D59E1FA"/>
    <w:rsid w:val="6D81087B"/>
    <w:rsid w:val="6E4CA323"/>
    <w:rsid w:val="6E75B473"/>
    <w:rsid w:val="6EA7A200"/>
    <w:rsid w:val="6ED53903"/>
    <w:rsid w:val="6ED5D705"/>
    <w:rsid w:val="6FC46364"/>
    <w:rsid w:val="6FD12AF6"/>
    <w:rsid w:val="6FD80D4B"/>
    <w:rsid w:val="6FE1A5CF"/>
    <w:rsid w:val="6FFA1E76"/>
    <w:rsid w:val="7015A8A7"/>
    <w:rsid w:val="70C0D15C"/>
    <w:rsid w:val="70CA90BC"/>
    <w:rsid w:val="71001382"/>
    <w:rsid w:val="71104F10"/>
    <w:rsid w:val="712030A8"/>
    <w:rsid w:val="713C8AEF"/>
    <w:rsid w:val="71BDE670"/>
    <w:rsid w:val="71BF04EC"/>
    <w:rsid w:val="72948943"/>
    <w:rsid w:val="7329DA86"/>
    <w:rsid w:val="735C4479"/>
    <w:rsid w:val="73BB4DA1"/>
    <w:rsid w:val="73BE3BC2"/>
    <w:rsid w:val="74246B87"/>
    <w:rsid w:val="74749048"/>
    <w:rsid w:val="758E4B24"/>
    <w:rsid w:val="762C8C61"/>
    <w:rsid w:val="767C03BA"/>
    <w:rsid w:val="77C8E2D9"/>
    <w:rsid w:val="7825FA0B"/>
    <w:rsid w:val="78EA9A06"/>
    <w:rsid w:val="7986C369"/>
    <w:rsid w:val="79BDB564"/>
    <w:rsid w:val="7A86780D"/>
    <w:rsid w:val="7AB10E55"/>
    <w:rsid w:val="7B1C6EF8"/>
    <w:rsid w:val="7BA5FEC8"/>
    <w:rsid w:val="7C37FE11"/>
    <w:rsid w:val="7C615AB2"/>
    <w:rsid w:val="7D2C981F"/>
    <w:rsid w:val="7EA9671B"/>
    <w:rsid w:val="7EDCAAFA"/>
    <w:rsid w:val="7F102EC3"/>
    <w:rsid w:val="7F248159"/>
    <w:rsid w:val="7FD22334"/>
    <w:rsid w:val="7FF6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91A4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ADC"/>
    <w:pPr>
      <w:spacing w:line="240" w:lineRule="auto"/>
    </w:pPr>
  </w:style>
  <w:style w:type="paragraph" w:styleId="Titre1">
    <w:name w:val="heading 1"/>
    <w:basedOn w:val="Normal"/>
    <w:next w:val="Normal"/>
    <w:link w:val="Titre1Car"/>
    <w:qFormat/>
    <w:rsid w:val="00C133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A339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1413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nhideWhenUsed/>
    <w:qFormat/>
    <w:rsid w:val="0068447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684474"/>
    <w:pPr>
      <w:keepNext/>
      <w:widowControl w:val="0"/>
      <w:suppressAutoHyphens/>
      <w:spacing w:after="0"/>
      <w:ind w:left="3600" w:hanging="360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itre6">
    <w:name w:val="heading 6"/>
    <w:basedOn w:val="Normal"/>
    <w:next w:val="Normal"/>
    <w:link w:val="Titre6Car"/>
    <w:unhideWhenUsed/>
    <w:qFormat/>
    <w:rsid w:val="0068447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nhideWhenUsed/>
    <w:qFormat/>
    <w:rsid w:val="0068447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qFormat/>
    <w:rsid w:val="00684474"/>
    <w:pPr>
      <w:widowControl w:val="0"/>
      <w:suppressAutoHyphens/>
      <w:spacing w:before="240" w:after="60"/>
      <w:ind w:left="5760" w:hanging="3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qFormat/>
    <w:rsid w:val="0006695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669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eple">
    <w:name w:val="Subtle Emphasis"/>
    <w:basedOn w:val="Policepardfaut"/>
    <w:uiPriority w:val="19"/>
    <w:qFormat/>
    <w:rsid w:val="0006695C"/>
    <w:rPr>
      <w:i/>
      <w:iCs/>
      <w:color w:val="808080" w:themeColor="text1" w:themeTint="7F"/>
    </w:rPr>
  </w:style>
  <w:style w:type="paragraph" w:styleId="Paragraphedeliste">
    <w:name w:val="List Paragraph"/>
    <w:aliases w:val="ADEME Paragraphe de liste"/>
    <w:basedOn w:val="Normal"/>
    <w:link w:val="ParagraphedelisteCar"/>
    <w:uiPriority w:val="34"/>
    <w:qFormat/>
    <w:rsid w:val="00181ADC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C133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rsid w:val="00A339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lledutableau">
    <w:name w:val="Table Grid"/>
    <w:basedOn w:val="TableauNormal"/>
    <w:rsid w:val="00287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nhideWhenUsed/>
    <w:rsid w:val="007C18F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7C18F8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rsid w:val="00A127ED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A127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A127ED"/>
  </w:style>
  <w:style w:type="paragraph" w:styleId="En-tte">
    <w:name w:val="header"/>
    <w:basedOn w:val="Normal"/>
    <w:link w:val="En-tteCar"/>
    <w:uiPriority w:val="99"/>
    <w:unhideWhenUsed/>
    <w:rsid w:val="000C276F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C276F"/>
  </w:style>
  <w:style w:type="character" w:customStyle="1" w:styleId="Titre3Car">
    <w:name w:val="Titre 3 Car"/>
    <w:basedOn w:val="Policepardfaut"/>
    <w:link w:val="Titre3"/>
    <w:uiPriority w:val="9"/>
    <w:semiHidden/>
    <w:rsid w:val="0014132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6844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6Car">
    <w:name w:val="Titre 6 Car"/>
    <w:basedOn w:val="Policepardfaut"/>
    <w:link w:val="Titre6"/>
    <w:uiPriority w:val="9"/>
    <w:semiHidden/>
    <w:rsid w:val="006844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6844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5Car">
    <w:name w:val="Titre 5 Car"/>
    <w:basedOn w:val="Policepardfaut"/>
    <w:link w:val="Titre5"/>
    <w:rsid w:val="006844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re8Car">
    <w:name w:val="Titre 8 Car"/>
    <w:basedOn w:val="Policepardfaut"/>
    <w:link w:val="Titre8"/>
    <w:rsid w:val="00684474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numbering" w:customStyle="1" w:styleId="Aucuneliste1">
    <w:name w:val="Aucune liste1"/>
    <w:next w:val="Aucuneliste"/>
    <w:uiPriority w:val="99"/>
    <w:semiHidden/>
    <w:unhideWhenUsed/>
    <w:rsid w:val="00684474"/>
  </w:style>
  <w:style w:type="character" w:customStyle="1" w:styleId="WW8Num2z0">
    <w:name w:val="WW8Num2z0"/>
    <w:rsid w:val="00684474"/>
    <w:rPr>
      <w:rFonts w:ascii="Wingdings" w:hAnsi="Wingdings" w:cs="Courier New"/>
    </w:rPr>
  </w:style>
  <w:style w:type="character" w:customStyle="1" w:styleId="WW8Num3z0">
    <w:name w:val="WW8Num3z0"/>
    <w:rsid w:val="00684474"/>
    <w:rPr>
      <w:rFonts w:ascii="Wingdings" w:hAnsi="Wingdings"/>
    </w:rPr>
  </w:style>
  <w:style w:type="character" w:customStyle="1" w:styleId="WW8Num6z0">
    <w:name w:val="WW8Num6z0"/>
    <w:rsid w:val="00684474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684474"/>
    <w:rPr>
      <w:rFonts w:ascii="Symbol" w:hAnsi="Symbol"/>
    </w:rPr>
  </w:style>
  <w:style w:type="character" w:customStyle="1" w:styleId="WW8Num8z0">
    <w:name w:val="WW8Num8z0"/>
    <w:rsid w:val="00684474"/>
    <w:rPr>
      <w:rFonts w:ascii="Wingdings" w:eastAsia="Times New Roman" w:hAnsi="Wingdings" w:cs="Times New Roman"/>
    </w:rPr>
  </w:style>
  <w:style w:type="character" w:customStyle="1" w:styleId="Policepardfaut1">
    <w:name w:val="Police par défaut1"/>
    <w:rsid w:val="00684474"/>
  </w:style>
  <w:style w:type="character" w:customStyle="1" w:styleId="WW8Num1z0">
    <w:name w:val="WW8Num1z0"/>
    <w:rsid w:val="00684474"/>
    <w:rPr>
      <w:rFonts w:ascii="Wingdings" w:eastAsia="Times New Roman" w:hAnsi="Wingdings" w:cs="Courier New"/>
    </w:rPr>
  </w:style>
  <w:style w:type="character" w:customStyle="1" w:styleId="WW8Num1z1">
    <w:name w:val="WW8Num1z1"/>
    <w:rsid w:val="00684474"/>
    <w:rPr>
      <w:rFonts w:ascii="Courier New" w:hAnsi="Courier New" w:cs="Franklin Gothic Medium Cond"/>
    </w:rPr>
  </w:style>
  <w:style w:type="character" w:customStyle="1" w:styleId="WW8Num1z2">
    <w:name w:val="WW8Num1z2"/>
    <w:rsid w:val="00684474"/>
    <w:rPr>
      <w:rFonts w:ascii="Wingdings" w:hAnsi="Wingdings"/>
    </w:rPr>
  </w:style>
  <w:style w:type="character" w:customStyle="1" w:styleId="WW8Num1z3">
    <w:name w:val="WW8Num1z3"/>
    <w:rsid w:val="00684474"/>
    <w:rPr>
      <w:rFonts w:ascii="Symbol" w:hAnsi="Symbol"/>
    </w:rPr>
  </w:style>
  <w:style w:type="character" w:customStyle="1" w:styleId="WW8Num3z1">
    <w:name w:val="WW8Num3z1"/>
    <w:rsid w:val="00684474"/>
    <w:rPr>
      <w:rFonts w:ascii="Courier New" w:hAnsi="Courier New" w:cs="Courier New"/>
    </w:rPr>
  </w:style>
  <w:style w:type="character" w:customStyle="1" w:styleId="WW8Num3z3">
    <w:name w:val="WW8Num3z3"/>
    <w:rsid w:val="00684474"/>
    <w:rPr>
      <w:rFonts w:ascii="Symbol" w:hAnsi="Symbol"/>
    </w:rPr>
  </w:style>
  <w:style w:type="character" w:customStyle="1" w:styleId="WW8Num5z1">
    <w:name w:val="WW8Num5z1"/>
    <w:rsid w:val="00684474"/>
    <w:rPr>
      <w:rFonts w:ascii="Courier New" w:hAnsi="Courier New" w:cs="Courier New"/>
    </w:rPr>
  </w:style>
  <w:style w:type="character" w:customStyle="1" w:styleId="WW8Num5z2">
    <w:name w:val="WW8Num5z2"/>
    <w:rsid w:val="00684474"/>
    <w:rPr>
      <w:rFonts w:ascii="Wingdings" w:hAnsi="Wingdings"/>
    </w:rPr>
  </w:style>
  <w:style w:type="character" w:customStyle="1" w:styleId="WW8Num5z3">
    <w:name w:val="WW8Num5z3"/>
    <w:rsid w:val="00684474"/>
    <w:rPr>
      <w:rFonts w:ascii="Symbol" w:hAnsi="Symbol"/>
    </w:rPr>
  </w:style>
  <w:style w:type="character" w:customStyle="1" w:styleId="WW8Num6z1">
    <w:name w:val="WW8Num6z1"/>
    <w:rsid w:val="00684474"/>
    <w:rPr>
      <w:rFonts w:ascii="Courier New" w:hAnsi="Courier New"/>
    </w:rPr>
  </w:style>
  <w:style w:type="character" w:customStyle="1" w:styleId="WW8Num6z2">
    <w:name w:val="WW8Num6z2"/>
    <w:rsid w:val="00684474"/>
    <w:rPr>
      <w:rFonts w:ascii="Wingdings" w:hAnsi="Wingdings"/>
    </w:rPr>
  </w:style>
  <w:style w:type="character" w:customStyle="1" w:styleId="WW8Num6z3">
    <w:name w:val="WW8Num6z3"/>
    <w:rsid w:val="00684474"/>
    <w:rPr>
      <w:rFonts w:ascii="Symbol" w:hAnsi="Symbol"/>
    </w:rPr>
  </w:style>
  <w:style w:type="character" w:customStyle="1" w:styleId="WW8Num7z1">
    <w:name w:val="WW8Num7z1"/>
    <w:rsid w:val="00684474"/>
    <w:rPr>
      <w:rFonts w:ascii="Courier New" w:hAnsi="Courier New" w:cs="Courier New"/>
    </w:rPr>
  </w:style>
  <w:style w:type="character" w:customStyle="1" w:styleId="WW8Num7z2">
    <w:name w:val="WW8Num7z2"/>
    <w:rsid w:val="00684474"/>
    <w:rPr>
      <w:rFonts w:ascii="Wingdings" w:hAnsi="Wingdings"/>
    </w:rPr>
  </w:style>
  <w:style w:type="character" w:customStyle="1" w:styleId="WW8Num8z1">
    <w:name w:val="WW8Num8z1"/>
    <w:rsid w:val="00684474"/>
    <w:rPr>
      <w:rFonts w:ascii="Courier New" w:hAnsi="Courier New" w:cs="Franklin Gothic Medium Cond"/>
    </w:rPr>
  </w:style>
  <w:style w:type="character" w:customStyle="1" w:styleId="WW8Num8z2">
    <w:name w:val="WW8Num8z2"/>
    <w:rsid w:val="00684474"/>
    <w:rPr>
      <w:rFonts w:ascii="Wingdings" w:hAnsi="Wingdings"/>
    </w:rPr>
  </w:style>
  <w:style w:type="character" w:customStyle="1" w:styleId="WW8Num8z3">
    <w:name w:val="WW8Num8z3"/>
    <w:rsid w:val="00684474"/>
    <w:rPr>
      <w:rFonts w:ascii="Symbol" w:hAnsi="Symbol"/>
    </w:rPr>
  </w:style>
  <w:style w:type="character" w:customStyle="1" w:styleId="WW8Num9z0">
    <w:name w:val="WW8Num9z0"/>
    <w:rsid w:val="00684474"/>
    <w:rPr>
      <w:rFonts w:ascii="Arial" w:eastAsia="Times New Roman" w:hAnsi="Arial" w:cs="Arial"/>
    </w:rPr>
  </w:style>
  <w:style w:type="character" w:customStyle="1" w:styleId="WW8Num9z1">
    <w:name w:val="WW8Num9z1"/>
    <w:rsid w:val="00684474"/>
    <w:rPr>
      <w:rFonts w:ascii="Courier New" w:hAnsi="Courier New" w:cs="Courier New"/>
    </w:rPr>
  </w:style>
  <w:style w:type="character" w:customStyle="1" w:styleId="WW8Num9z2">
    <w:name w:val="WW8Num9z2"/>
    <w:rsid w:val="00684474"/>
    <w:rPr>
      <w:rFonts w:ascii="Wingdings" w:hAnsi="Wingdings"/>
    </w:rPr>
  </w:style>
  <w:style w:type="character" w:customStyle="1" w:styleId="WW8Num9z3">
    <w:name w:val="WW8Num9z3"/>
    <w:rsid w:val="00684474"/>
    <w:rPr>
      <w:rFonts w:ascii="Symbol" w:hAnsi="Symbol"/>
    </w:rPr>
  </w:style>
  <w:style w:type="character" w:customStyle="1" w:styleId="WW8Num10z0">
    <w:name w:val="WW8Num10z0"/>
    <w:rsid w:val="00684474"/>
    <w:rPr>
      <w:rFonts w:ascii="Arial" w:eastAsia="Times New Roman" w:hAnsi="Arial" w:cs="Arial"/>
    </w:rPr>
  </w:style>
  <w:style w:type="character" w:customStyle="1" w:styleId="WW8Num10z1">
    <w:name w:val="WW8Num10z1"/>
    <w:rsid w:val="00684474"/>
    <w:rPr>
      <w:rFonts w:ascii="Courier New" w:hAnsi="Courier New" w:cs="Courier New"/>
    </w:rPr>
  </w:style>
  <w:style w:type="character" w:customStyle="1" w:styleId="WW8Num10z2">
    <w:name w:val="WW8Num10z2"/>
    <w:rsid w:val="00684474"/>
    <w:rPr>
      <w:rFonts w:ascii="Wingdings" w:hAnsi="Wingdings"/>
    </w:rPr>
  </w:style>
  <w:style w:type="character" w:customStyle="1" w:styleId="WW8Num10z3">
    <w:name w:val="WW8Num10z3"/>
    <w:rsid w:val="00684474"/>
    <w:rPr>
      <w:rFonts w:ascii="Symbol" w:hAnsi="Symbol"/>
    </w:rPr>
  </w:style>
  <w:style w:type="character" w:customStyle="1" w:styleId="WW8Num13z0">
    <w:name w:val="WW8Num13z0"/>
    <w:rsid w:val="00684474"/>
    <w:rPr>
      <w:rFonts w:ascii="Symbol" w:hAnsi="Symbol"/>
    </w:rPr>
  </w:style>
  <w:style w:type="character" w:customStyle="1" w:styleId="WW8Num13z1">
    <w:name w:val="WW8Num13z1"/>
    <w:rsid w:val="00684474"/>
    <w:rPr>
      <w:rFonts w:ascii="Courier New" w:hAnsi="Courier New" w:cs="Courier New"/>
    </w:rPr>
  </w:style>
  <w:style w:type="character" w:customStyle="1" w:styleId="WW8Num13z2">
    <w:name w:val="WW8Num13z2"/>
    <w:rsid w:val="00684474"/>
    <w:rPr>
      <w:rFonts w:ascii="Wingdings" w:hAnsi="Wingdings"/>
    </w:rPr>
  </w:style>
  <w:style w:type="character" w:customStyle="1" w:styleId="WW8Num14z0">
    <w:name w:val="WW8Num14z0"/>
    <w:rsid w:val="00684474"/>
    <w:rPr>
      <w:rFonts w:ascii="Symbol" w:hAnsi="Symbol"/>
    </w:rPr>
  </w:style>
  <w:style w:type="character" w:customStyle="1" w:styleId="WW8Num14z1">
    <w:name w:val="WW8Num14z1"/>
    <w:rsid w:val="00684474"/>
    <w:rPr>
      <w:rFonts w:ascii="Courier New" w:hAnsi="Courier New" w:cs="Courier New"/>
    </w:rPr>
  </w:style>
  <w:style w:type="character" w:customStyle="1" w:styleId="WW8Num14z2">
    <w:name w:val="WW8Num14z2"/>
    <w:rsid w:val="00684474"/>
    <w:rPr>
      <w:rFonts w:ascii="Wingdings" w:hAnsi="Wingdings"/>
    </w:rPr>
  </w:style>
  <w:style w:type="character" w:customStyle="1" w:styleId="WW8Num15z0">
    <w:name w:val="WW8Num15z0"/>
    <w:rsid w:val="00684474"/>
    <w:rPr>
      <w:rFonts w:ascii="Arial" w:eastAsia="Times New Roman" w:hAnsi="Arial" w:cs="Arial"/>
    </w:rPr>
  </w:style>
  <w:style w:type="character" w:customStyle="1" w:styleId="WW8Num15z1">
    <w:name w:val="WW8Num15z1"/>
    <w:rsid w:val="00684474"/>
    <w:rPr>
      <w:rFonts w:ascii="Courier New" w:hAnsi="Courier New" w:cs="Courier New"/>
    </w:rPr>
  </w:style>
  <w:style w:type="character" w:customStyle="1" w:styleId="WW8Num15z2">
    <w:name w:val="WW8Num15z2"/>
    <w:rsid w:val="00684474"/>
    <w:rPr>
      <w:rFonts w:ascii="Wingdings" w:hAnsi="Wingdings"/>
    </w:rPr>
  </w:style>
  <w:style w:type="character" w:customStyle="1" w:styleId="WW8Num15z3">
    <w:name w:val="WW8Num15z3"/>
    <w:rsid w:val="00684474"/>
    <w:rPr>
      <w:rFonts w:ascii="Symbol" w:hAnsi="Symbol"/>
    </w:rPr>
  </w:style>
  <w:style w:type="character" w:customStyle="1" w:styleId="WW8Num16z0">
    <w:name w:val="WW8Num16z0"/>
    <w:rsid w:val="00684474"/>
    <w:rPr>
      <w:rFonts w:ascii="Wingdings" w:hAnsi="Wingdings"/>
    </w:rPr>
  </w:style>
  <w:style w:type="character" w:customStyle="1" w:styleId="WW8Num16z1">
    <w:name w:val="WW8Num16z1"/>
    <w:rsid w:val="00684474"/>
    <w:rPr>
      <w:rFonts w:ascii="Courier New" w:hAnsi="Courier New" w:cs="Courier New"/>
    </w:rPr>
  </w:style>
  <w:style w:type="character" w:customStyle="1" w:styleId="WW8Num16z3">
    <w:name w:val="WW8Num16z3"/>
    <w:rsid w:val="00684474"/>
    <w:rPr>
      <w:rFonts w:ascii="Symbol" w:hAnsi="Symbol"/>
    </w:rPr>
  </w:style>
  <w:style w:type="character" w:customStyle="1" w:styleId="WW8Num17z0">
    <w:name w:val="WW8Num17z0"/>
    <w:rsid w:val="00684474"/>
    <w:rPr>
      <w:rFonts w:ascii="Arial" w:eastAsia="Times New Roman" w:hAnsi="Arial" w:cs="Courier New"/>
    </w:rPr>
  </w:style>
  <w:style w:type="character" w:customStyle="1" w:styleId="WW8Num17z1">
    <w:name w:val="WW8Num17z1"/>
    <w:rsid w:val="00684474"/>
    <w:rPr>
      <w:rFonts w:ascii="Courier New" w:hAnsi="Courier New" w:cs="Franklin Gothic Medium Cond"/>
    </w:rPr>
  </w:style>
  <w:style w:type="character" w:customStyle="1" w:styleId="WW8Num17z2">
    <w:name w:val="WW8Num17z2"/>
    <w:rsid w:val="00684474"/>
    <w:rPr>
      <w:rFonts w:ascii="Wingdings" w:hAnsi="Wingdings"/>
    </w:rPr>
  </w:style>
  <w:style w:type="character" w:customStyle="1" w:styleId="WW8Num17z3">
    <w:name w:val="WW8Num17z3"/>
    <w:rsid w:val="00684474"/>
    <w:rPr>
      <w:rFonts w:ascii="Symbol" w:hAnsi="Symbol"/>
    </w:rPr>
  </w:style>
  <w:style w:type="character" w:customStyle="1" w:styleId="WW8Num18z0">
    <w:name w:val="WW8Num18z0"/>
    <w:rsid w:val="00684474"/>
    <w:rPr>
      <w:rFonts w:ascii="Symbol" w:hAnsi="Symbol"/>
      <w:color w:val="auto"/>
    </w:rPr>
  </w:style>
  <w:style w:type="character" w:customStyle="1" w:styleId="WW8Num18z1">
    <w:name w:val="WW8Num18z1"/>
    <w:rsid w:val="00684474"/>
    <w:rPr>
      <w:rFonts w:ascii="Courier New" w:hAnsi="Courier New" w:cs="Courier New"/>
    </w:rPr>
  </w:style>
  <w:style w:type="character" w:customStyle="1" w:styleId="WW8Num18z2">
    <w:name w:val="WW8Num18z2"/>
    <w:rsid w:val="00684474"/>
    <w:rPr>
      <w:rFonts w:ascii="Wingdings" w:hAnsi="Wingdings"/>
    </w:rPr>
  </w:style>
  <w:style w:type="character" w:customStyle="1" w:styleId="WW8Num18z3">
    <w:name w:val="WW8Num18z3"/>
    <w:rsid w:val="00684474"/>
    <w:rPr>
      <w:rFonts w:ascii="Symbol" w:hAnsi="Symbol"/>
    </w:rPr>
  </w:style>
  <w:style w:type="character" w:customStyle="1" w:styleId="WW8Num19z0">
    <w:name w:val="WW8Num19z0"/>
    <w:rsid w:val="00684474"/>
    <w:rPr>
      <w:rFonts w:ascii="Wingdings" w:hAnsi="Wingdings"/>
      <w:color w:val="auto"/>
    </w:rPr>
  </w:style>
  <w:style w:type="character" w:customStyle="1" w:styleId="WW8Num19z1">
    <w:name w:val="WW8Num19z1"/>
    <w:rsid w:val="00684474"/>
    <w:rPr>
      <w:rFonts w:ascii="Courier New" w:hAnsi="Courier New" w:cs="Courier New"/>
    </w:rPr>
  </w:style>
  <w:style w:type="character" w:customStyle="1" w:styleId="WW8Num19z2">
    <w:name w:val="WW8Num19z2"/>
    <w:rsid w:val="00684474"/>
    <w:rPr>
      <w:rFonts w:ascii="Wingdings" w:hAnsi="Wingdings"/>
    </w:rPr>
  </w:style>
  <w:style w:type="character" w:customStyle="1" w:styleId="WW8Num19z3">
    <w:name w:val="WW8Num19z3"/>
    <w:rsid w:val="00684474"/>
    <w:rPr>
      <w:rFonts w:ascii="Symbol" w:hAnsi="Symbol"/>
    </w:rPr>
  </w:style>
  <w:style w:type="character" w:customStyle="1" w:styleId="WW8Num20z0">
    <w:name w:val="WW8Num20z0"/>
    <w:rsid w:val="00684474"/>
    <w:rPr>
      <w:rFonts w:ascii="Arial" w:eastAsia="Times New Roman" w:hAnsi="Arial" w:cs="Courier New"/>
    </w:rPr>
  </w:style>
  <w:style w:type="character" w:customStyle="1" w:styleId="WW8Num20z1">
    <w:name w:val="WW8Num20z1"/>
    <w:rsid w:val="00684474"/>
    <w:rPr>
      <w:rFonts w:ascii="Courier New" w:hAnsi="Courier New" w:cs="Franklin Gothic Medium Cond"/>
    </w:rPr>
  </w:style>
  <w:style w:type="character" w:customStyle="1" w:styleId="WW8Num20z2">
    <w:name w:val="WW8Num20z2"/>
    <w:rsid w:val="00684474"/>
    <w:rPr>
      <w:rFonts w:ascii="Wingdings" w:hAnsi="Wingdings"/>
    </w:rPr>
  </w:style>
  <w:style w:type="character" w:customStyle="1" w:styleId="WW8Num20z3">
    <w:name w:val="WW8Num20z3"/>
    <w:rsid w:val="00684474"/>
    <w:rPr>
      <w:rFonts w:ascii="Symbol" w:hAnsi="Symbol"/>
    </w:rPr>
  </w:style>
  <w:style w:type="character" w:customStyle="1" w:styleId="WW8Num21z1">
    <w:name w:val="WW8Num21z1"/>
    <w:rsid w:val="00684474"/>
    <w:rPr>
      <w:rFonts w:ascii="Courier New" w:hAnsi="Courier New" w:cs="Courier New"/>
    </w:rPr>
  </w:style>
  <w:style w:type="character" w:customStyle="1" w:styleId="WW8Num21z2">
    <w:name w:val="WW8Num21z2"/>
    <w:rsid w:val="00684474"/>
    <w:rPr>
      <w:rFonts w:ascii="Wingdings" w:hAnsi="Wingdings"/>
    </w:rPr>
  </w:style>
  <w:style w:type="character" w:customStyle="1" w:styleId="WW8Num21z3">
    <w:name w:val="WW8Num21z3"/>
    <w:rsid w:val="00684474"/>
    <w:rPr>
      <w:rFonts w:ascii="Symbol" w:hAnsi="Symbol"/>
    </w:rPr>
  </w:style>
  <w:style w:type="character" w:customStyle="1" w:styleId="WW8Num22z0">
    <w:name w:val="WW8Num22z0"/>
    <w:rsid w:val="00684474"/>
    <w:rPr>
      <w:rFonts w:ascii="Symbol" w:hAnsi="Symbol"/>
    </w:rPr>
  </w:style>
  <w:style w:type="character" w:customStyle="1" w:styleId="WW8Num22z1">
    <w:name w:val="WW8Num22z1"/>
    <w:rsid w:val="00684474"/>
    <w:rPr>
      <w:rFonts w:ascii="Courier New" w:hAnsi="Courier New" w:cs="Franklin Gothic Medium Cond"/>
    </w:rPr>
  </w:style>
  <w:style w:type="character" w:customStyle="1" w:styleId="WW8Num22z2">
    <w:name w:val="WW8Num22z2"/>
    <w:rsid w:val="00684474"/>
    <w:rPr>
      <w:rFonts w:ascii="Wingdings" w:hAnsi="Wingdings"/>
    </w:rPr>
  </w:style>
  <w:style w:type="character" w:customStyle="1" w:styleId="WW8Num23z0">
    <w:name w:val="WW8Num23z0"/>
    <w:rsid w:val="00684474"/>
    <w:rPr>
      <w:rFonts w:ascii="Symbol" w:hAnsi="Symbol"/>
      <w:color w:val="auto"/>
    </w:rPr>
  </w:style>
  <w:style w:type="character" w:customStyle="1" w:styleId="WW8Num23z1">
    <w:name w:val="WW8Num23z1"/>
    <w:rsid w:val="00684474"/>
    <w:rPr>
      <w:rFonts w:ascii="Courier New" w:hAnsi="Courier New" w:cs="Courier New"/>
    </w:rPr>
  </w:style>
  <w:style w:type="character" w:customStyle="1" w:styleId="WW8Num23z2">
    <w:name w:val="WW8Num23z2"/>
    <w:rsid w:val="00684474"/>
    <w:rPr>
      <w:rFonts w:ascii="Wingdings" w:hAnsi="Wingdings"/>
    </w:rPr>
  </w:style>
  <w:style w:type="character" w:customStyle="1" w:styleId="WW8Num23z3">
    <w:name w:val="WW8Num23z3"/>
    <w:rsid w:val="00684474"/>
    <w:rPr>
      <w:rFonts w:ascii="Symbol" w:hAnsi="Symbol"/>
    </w:rPr>
  </w:style>
  <w:style w:type="character" w:customStyle="1" w:styleId="WW8Num25z0">
    <w:name w:val="WW8Num25z0"/>
    <w:rsid w:val="00684474"/>
    <w:rPr>
      <w:rFonts w:ascii="Arial" w:eastAsia="Times New Roman" w:hAnsi="Arial" w:cs="Arial"/>
    </w:rPr>
  </w:style>
  <w:style w:type="character" w:customStyle="1" w:styleId="WW8Num25z1">
    <w:name w:val="WW8Num25z1"/>
    <w:rsid w:val="00684474"/>
    <w:rPr>
      <w:rFonts w:ascii="Courier New" w:hAnsi="Courier New" w:cs="Courier New"/>
    </w:rPr>
  </w:style>
  <w:style w:type="character" w:customStyle="1" w:styleId="WW8Num25z2">
    <w:name w:val="WW8Num25z2"/>
    <w:rsid w:val="00684474"/>
    <w:rPr>
      <w:rFonts w:ascii="Wingdings" w:hAnsi="Wingdings"/>
    </w:rPr>
  </w:style>
  <w:style w:type="character" w:customStyle="1" w:styleId="WW8Num25z3">
    <w:name w:val="WW8Num25z3"/>
    <w:rsid w:val="00684474"/>
    <w:rPr>
      <w:rFonts w:ascii="Symbol" w:hAnsi="Symbol"/>
    </w:rPr>
  </w:style>
  <w:style w:type="character" w:customStyle="1" w:styleId="WW8Num26z0">
    <w:name w:val="WW8Num26z0"/>
    <w:rsid w:val="00684474"/>
    <w:rPr>
      <w:rFonts w:ascii="Symbol" w:eastAsia="Times New Roman" w:hAnsi="Symbol"/>
    </w:rPr>
  </w:style>
  <w:style w:type="character" w:customStyle="1" w:styleId="WW8Num26z1">
    <w:name w:val="WW8Num26z1"/>
    <w:rsid w:val="00684474"/>
    <w:rPr>
      <w:rFonts w:ascii="Courier New" w:hAnsi="Courier New"/>
    </w:rPr>
  </w:style>
  <w:style w:type="character" w:customStyle="1" w:styleId="WW8Num26z2">
    <w:name w:val="WW8Num26z2"/>
    <w:rsid w:val="00684474"/>
    <w:rPr>
      <w:rFonts w:ascii="Wingdings" w:hAnsi="Wingdings"/>
    </w:rPr>
  </w:style>
  <w:style w:type="character" w:customStyle="1" w:styleId="WW8Num26z3">
    <w:name w:val="WW8Num26z3"/>
    <w:rsid w:val="00684474"/>
    <w:rPr>
      <w:rFonts w:ascii="Symbol" w:hAnsi="Symbol"/>
    </w:rPr>
  </w:style>
  <w:style w:type="character" w:customStyle="1" w:styleId="WW8Num27z0">
    <w:name w:val="WW8Num27z0"/>
    <w:rsid w:val="00684474"/>
    <w:rPr>
      <w:rFonts w:ascii="Symbol" w:hAnsi="Symbol"/>
    </w:rPr>
  </w:style>
  <w:style w:type="character" w:customStyle="1" w:styleId="WW8Num27z1">
    <w:name w:val="WW8Num27z1"/>
    <w:rsid w:val="00684474"/>
    <w:rPr>
      <w:rFonts w:ascii="Courier New" w:hAnsi="Courier New" w:cs="Courier New"/>
    </w:rPr>
  </w:style>
  <w:style w:type="character" w:customStyle="1" w:styleId="WW8Num27z2">
    <w:name w:val="WW8Num27z2"/>
    <w:rsid w:val="00684474"/>
    <w:rPr>
      <w:rFonts w:ascii="Wingdings" w:hAnsi="Wingdings"/>
    </w:rPr>
  </w:style>
  <w:style w:type="character" w:customStyle="1" w:styleId="WW-Policepardfaut">
    <w:name w:val="WW-Police par défaut"/>
    <w:rsid w:val="00684474"/>
  </w:style>
  <w:style w:type="character" w:customStyle="1" w:styleId="Caractresdenotedebasdepage">
    <w:name w:val="Caractères de note de bas de page"/>
    <w:basedOn w:val="WW-Policepardfaut"/>
    <w:rsid w:val="00684474"/>
    <w:rPr>
      <w:vertAlign w:val="superscript"/>
    </w:rPr>
  </w:style>
  <w:style w:type="character" w:customStyle="1" w:styleId="Marquedecommentaire1">
    <w:name w:val="Marque de commentaire1"/>
    <w:basedOn w:val="WW-Policepardfaut"/>
    <w:rsid w:val="00684474"/>
    <w:rPr>
      <w:sz w:val="16"/>
      <w:szCs w:val="16"/>
    </w:rPr>
  </w:style>
  <w:style w:type="character" w:styleId="Lienhypertexte">
    <w:name w:val="Hyperlink"/>
    <w:basedOn w:val="WW-Policepardfaut"/>
    <w:uiPriority w:val="99"/>
    <w:rsid w:val="00684474"/>
    <w:rPr>
      <w:color w:val="0000FF"/>
      <w:u w:val="single"/>
    </w:rPr>
  </w:style>
  <w:style w:type="character" w:customStyle="1" w:styleId="Appelnotedebasdep1">
    <w:name w:val="Appel note de bas de p.1"/>
    <w:rsid w:val="00684474"/>
    <w:rPr>
      <w:vertAlign w:val="superscript"/>
    </w:rPr>
  </w:style>
  <w:style w:type="character" w:customStyle="1" w:styleId="Caractresdenotedefin">
    <w:name w:val="Caractères de note de fin"/>
    <w:rsid w:val="00684474"/>
    <w:rPr>
      <w:vertAlign w:val="superscript"/>
    </w:rPr>
  </w:style>
  <w:style w:type="character" w:customStyle="1" w:styleId="WW-Caractresdenotedefin">
    <w:name w:val="WW-Caractères de note de fin"/>
    <w:rsid w:val="00684474"/>
  </w:style>
  <w:style w:type="character" w:styleId="Appelnotedebasdep">
    <w:name w:val="footnote reference"/>
    <w:rsid w:val="00684474"/>
    <w:rPr>
      <w:vertAlign w:val="superscript"/>
    </w:rPr>
  </w:style>
  <w:style w:type="character" w:styleId="Appeldenotedefin">
    <w:name w:val="endnote reference"/>
    <w:rsid w:val="00684474"/>
    <w:rPr>
      <w:vertAlign w:val="superscript"/>
    </w:rPr>
  </w:style>
  <w:style w:type="paragraph" w:customStyle="1" w:styleId="Titre10">
    <w:name w:val="Titre1"/>
    <w:basedOn w:val="Normal"/>
    <w:next w:val="Sous-titre"/>
    <w:rsid w:val="00684474"/>
    <w:pPr>
      <w:widowControl w:val="0"/>
      <w:suppressAutoHyphens/>
      <w:spacing w:after="0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Corpsdetexte">
    <w:name w:val="Body Text"/>
    <w:basedOn w:val="Normal"/>
    <w:link w:val="CorpsdetexteCar"/>
    <w:rsid w:val="00684474"/>
    <w:pPr>
      <w:widowControl w:val="0"/>
      <w:suppressAutoHyphens/>
      <w:spacing w:after="1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sdetexteCar">
    <w:name w:val="Corps de texte Car"/>
    <w:basedOn w:val="Policepardfaut"/>
    <w:link w:val="Corpsdetexte"/>
    <w:rsid w:val="006844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">
    <w:name w:val="List"/>
    <w:basedOn w:val="Corpsdetexte"/>
    <w:rsid w:val="00684474"/>
    <w:rPr>
      <w:rFonts w:cs="Tahoma"/>
    </w:rPr>
  </w:style>
  <w:style w:type="paragraph" w:customStyle="1" w:styleId="Lgende1">
    <w:name w:val="Légende1"/>
    <w:basedOn w:val="Normal"/>
    <w:rsid w:val="00684474"/>
    <w:pPr>
      <w:widowControl w:val="0"/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l"/>
    <w:rsid w:val="00684474"/>
    <w:pPr>
      <w:widowControl w:val="0"/>
      <w:suppressLineNumbers/>
      <w:suppressAutoHyphens/>
      <w:spacing w:after="0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ous-titre">
    <w:name w:val="Subtitle"/>
    <w:basedOn w:val="Titre"/>
    <w:next w:val="Corpsdetexte"/>
    <w:link w:val="Sous-titreCar"/>
    <w:qFormat/>
    <w:rsid w:val="00684474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Lucida Sans Unicode" w:hAnsi="Arial" w:cs="Tahoma"/>
      <w:i/>
      <w:iCs/>
      <w:color w:val="auto"/>
      <w:spacing w:val="0"/>
      <w:kern w:val="0"/>
      <w:sz w:val="28"/>
      <w:szCs w:val="28"/>
      <w:lang w:eastAsia="ar-SA"/>
    </w:rPr>
  </w:style>
  <w:style w:type="character" w:customStyle="1" w:styleId="Sous-titreCar">
    <w:name w:val="Sous-titre Car"/>
    <w:basedOn w:val="Policepardfaut"/>
    <w:link w:val="Sous-titre"/>
    <w:rsid w:val="00684474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rpsdetexte31">
    <w:name w:val="Corps de texte 31"/>
    <w:basedOn w:val="Normal"/>
    <w:rsid w:val="00684474"/>
    <w:pPr>
      <w:widowControl w:val="0"/>
      <w:suppressAutoHyphens/>
      <w:spacing w:after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rpsdetexte21">
    <w:name w:val="Corps de texte 21"/>
    <w:basedOn w:val="Normal"/>
    <w:rsid w:val="00684474"/>
    <w:pPr>
      <w:widowControl w:val="0"/>
      <w:suppressAutoHyphens/>
      <w:spacing w:after="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xtenote">
    <w:name w:val="texte note"/>
    <w:basedOn w:val="Normal"/>
    <w:rsid w:val="00684474"/>
    <w:pPr>
      <w:widowControl w:val="0"/>
      <w:suppressAutoHyphens/>
      <w:spacing w:after="0"/>
    </w:pPr>
    <w:rPr>
      <w:rFonts w:ascii="CG Times (W1)" w:eastAsia="Times New Roman" w:hAnsi="CG Times (W1)" w:cs="Times New Roman"/>
      <w:sz w:val="20"/>
      <w:szCs w:val="20"/>
      <w:lang w:eastAsia="ar-SA"/>
    </w:rPr>
  </w:style>
  <w:style w:type="paragraph" w:styleId="Notedebasdepage">
    <w:name w:val="footnote text"/>
    <w:basedOn w:val="Normal"/>
    <w:link w:val="NotedebasdepageCar"/>
    <w:rsid w:val="00684474"/>
    <w:pPr>
      <w:widowControl w:val="0"/>
      <w:suppressAutoHyphens/>
      <w:spacing w:after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tedebasdepageCar">
    <w:name w:val="Note de bas de page Car"/>
    <w:basedOn w:val="Policepardfaut"/>
    <w:link w:val="Notedebasdepage"/>
    <w:rsid w:val="006844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rpsdetexte211">
    <w:name w:val="Corps de texte 211"/>
    <w:basedOn w:val="Normal"/>
    <w:rsid w:val="00684474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BRetraitcorpsdutexte">
    <w:name w:val="DB Retrait corps du texte"/>
    <w:basedOn w:val="Normal"/>
    <w:rsid w:val="00684474"/>
    <w:pPr>
      <w:keepLines/>
      <w:widowControl w:val="0"/>
      <w:suppressAutoHyphens/>
      <w:spacing w:before="120" w:after="120"/>
      <w:ind w:firstLine="142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mmentaire1">
    <w:name w:val="Commentaire1"/>
    <w:basedOn w:val="Normal"/>
    <w:rsid w:val="00684474"/>
    <w:pPr>
      <w:widowControl w:val="0"/>
      <w:suppressAutoHyphens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447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84474"/>
    <w:rPr>
      <w:sz w:val="20"/>
      <w:szCs w:val="20"/>
    </w:rPr>
  </w:style>
  <w:style w:type="paragraph" w:styleId="Objetducommentaire">
    <w:name w:val="annotation subject"/>
    <w:basedOn w:val="Commentaire1"/>
    <w:next w:val="Commentaire1"/>
    <w:link w:val="ObjetducommentaireCar"/>
    <w:rsid w:val="0068447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844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Web">
    <w:name w:val="Normal (Web)"/>
    <w:basedOn w:val="Normal"/>
    <w:rsid w:val="00684474"/>
    <w:pPr>
      <w:widowControl w:val="0"/>
      <w:suppressAutoHyphens/>
      <w:spacing w:before="280" w:after="2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xplorateurdedocument">
    <w:name w:val="Explorateur de document"/>
    <w:basedOn w:val="Normal"/>
    <w:rsid w:val="00684474"/>
    <w:pPr>
      <w:widowControl w:val="0"/>
      <w:shd w:val="clear" w:color="auto" w:fill="000080"/>
      <w:suppressAutoHyphens/>
      <w:spacing w:after="0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Contenuducadre">
    <w:name w:val="Contenu du cadre"/>
    <w:basedOn w:val="Corpsdetexte"/>
    <w:rsid w:val="00684474"/>
  </w:style>
  <w:style w:type="paragraph" w:customStyle="1" w:styleId="Contenudetableau">
    <w:name w:val="Contenu de tableau"/>
    <w:basedOn w:val="Normal"/>
    <w:rsid w:val="00684474"/>
    <w:pPr>
      <w:widowControl w:val="0"/>
      <w:suppressLineNumbers/>
      <w:suppressAutoHyphens/>
      <w:spacing w:after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itredetableau">
    <w:name w:val="Titre de tableau"/>
    <w:basedOn w:val="Contenudetableau"/>
    <w:rsid w:val="00684474"/>
    <w:pPr>
      <w:jc w:val="center"/>
    </w:pPr>
    <w:rPr>
      <w:b/>
      <w:bCs/>
    </w:rPr>
  </w:style>
  <w:style w:type="paragraph" w:customStyle="1" w:styleId="CharCarChar1CarCarCarCarCarCar1">
    <w:name w:val="Char Car Char1 Car Car Car Car Car Car1"/>
    <w:basedOn w:val="Normal"/>
    <w:autoRedefine/>
    <w:semiHidden/>
    <w:rsid w:val="00092DF8"/>
    <w:pPr>
      <w:spacing w:after="0" w:line="20" w:lineRule="exact"/>
    </w:pPr>
    <w:rPr>
      <w:rFonts w:ascii="Bookman Old Style" w:eastAsia="Times New Roman" w:hAnsi="Bookman Old Style" w:cs="Times New Roman"/>
      <w:sz w:val="24"/>
      <w:szCs w:val="24"/>
      <w:lang w:val="en-US"/>
    </w:rPr>
  </w:style>
  <w:style w:type="paragraph" w:styleId="Textebrut">
    <w:name w:val="Plain Text"/>
    <w:basedOn w:val="Normal"/>
    <w:link w:val="TextebrutCar"/>
    <w:rsid w:val="004A53BC"/>
    <w:pPr>
      <w:spacing w:after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TextebrutCar">
    <w:name w:val="Texte brut Car"/>
    <w:basedOn w:val="Policepardfaut"/>
    <w:link w:val="Textebrut"/>
    <w:rsid w:val="004A53BC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2E1336"/>
    <w:rPr>
      <w:color w:val="808080"/>
    </w:rPr>
  </w:style>
  <w:style w:type="table" w:customStyle="1" w:styleId="Grilledutableau1">
    <w:name w:val="Grille du tableau1"/>
    <w:basedOn w:val="TableauNormal"/>
    <w:next w:val="Grilledutableau"/>
    <w:uiPriority w:val="59"/>
    <w:rsid w:val="00CF6F8F"/>
    <w:pPr>
      <w:spacing w:after="0" w:line="240" w:lineRule="auto"/>
      <w:jc w:val="both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F6F8F"/>
    <w:pPr>
      <w:spacing w:after="0" w:line="240" w:lineRule="auto"/>
      <w:jc w:val="both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ucuneliste2">
    <w:name w:val="Aucune liste2"/>
    <w:next w:val="Aucuneliste"/>
    <w:uiPriority w:val="99"/>
    <w:semiHidden/>
    <w:unhideWhenUsed/>
    <w:rsid w:val="0039588A"/>
  </w:style>
  <w:style w:type="table" w:customStyle="1" w:styleId="Grilledutableau3">
    <w:name w:val="Grille du tableau3"/>
    <w:basedOn w:val="TableauNormal"/>
    <w:next w:val="Grilledutableau"/>
    <w:rsid w:val="003958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ucuneliste11">
    <w:name w:val="Aucune liste11"/>
    <w:next w:val="Aucuneliste"/>
    <w:uiPriority w:val="99"/>
    <w:semiHidden/>
    <w:unhideWhenUsed/>
    <w:rsid w:val="0039588A"/>
  </w:style>
  <w:style w:type="numbering" w:customStyle="1" w:styleId="Aucuneliste3">
    <w:name w:val="Aucune liste3"/>
    <w:next w:val="Aucuneliste"/>
    <w:uiPriority w:val="99"/>
    <w:semiHidden/>
    <w:unhideWhenUsed/>
    <w:rsid w:val="000928D1"/>
  </w:style>
  <w:style w:type="table" w:customStyle="1" w:styleId="Grilledutableau4">
    <w:name w:val="Grille du tableau4"/>
    <w:basedOn w:val="TableauNormal"/>
    <w:next w:val="Grilledutableau"/>
    <w:rsid w:val="00092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ucuneliste12">
    <w:name w:val="Aucune liste12"/>
    <w:next w:val="Aucuneliste"/>
    <w:uiPriority w:val="99"/>
    <w:semiHidden/>
    <w:unhideWhenUsed/>
    <w:rsid w:val="000928D1"/>
  </w:style>
  <w:style w:type="character" w:styleId="Marquedecommentaire">
    <w:name w:val="annotation reference"/>
    <w:basedOn w:val="Policepardfaut"/>
    <w:uiPriority w:val="99"/>
    <w:semiHidden/>
    <w:unhideWhenUsed/>
    <w:rsid w:val="00C2034D"/>
    <w:rPr>
      <w:sz w:val="16"/>
      <w:szCs w:val="16"/>
    </w:rPr>
  </w:style>
  <w:style w:type="paragraph" w:styleId="Rvision">
    <w:name w:val="Revision"/>
    <w:hidden/>
    <w:uiPriority w:val="99"/>
    <w:semiHidden/>
    <w:rsid w:val="00C2034D"/>
    <w:pPr>
      <w:spacing w:after="0" w:line="240" w:lineRule="auto"/>
    </w:pPr>
  </w:style>
  <w:style w:type="paragraph" w:customStyle="1" w:styleId="Car">
    <w:name w:val="Car"/>
    <w:basedOn w:val="Normal"/>
    <w:rsid w:val="00B4725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ParagraphedelisteCar">
    <w:name w:val="Paragraphe de liste Car"/>
    <w:aliases w:val="ADEME Paragraphe de liste Car"/>
    <w:link w:val="Paragraphedeliste"/>
    <w:uiPriority w:val="34"/>
    <w:locked/>
    <w:rsid w:val="00B47251"/>
  </w:style>
  <w:style w:type="paragraph" w:customStyle="1" w:styleId="Standard">
    <w:name w:val="Standard"/>
    <w:link w:val="StandardCar"/>
    <w:rsid w:val="004E284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StandardCar">
    <w:name w:val="Standard Car"/>
    <w:link w:val="Standard"/>
    <w:rsid w:val="004E284F"/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ADC"/>
    <w:pPr>
      <w:spacing w:line="240" w:lineRule="auto"/>
    </w:pPr>
  </w:style>
  <w:style w:type="paragraph" w:styleId="Titre1">
    <w:name w:val="heading 1"/>
    <w:basedOn w:val="Normal"/>
    <w:next w:val="Normal"/>
    <w:link w:val="Titre1Car"/>
    <w:qFormat/>
    <w:rsid w:val="00C133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A339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1413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nhideWhenUsed/>
    <w:qFormat/>
    <w:rsid w:val="0068447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684474"/>
    <w:pPr>
      <w:keepNext/>
      <w:widowControl w:val="0"/>
      <w:suppressAutoHyphens/>
      <w:spacing w:after="0"/>
      <w:ind w:left="3600" w:hanging="360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itre6">
    <w:name w:val="heading 6"/>
    <w:basedOn w:val="Normal"/>
    <w:next w:val="Normal"/>
    <w:link w:val="Titre6Car"/>
    <w:unhideWhenUsed/>
    <w:qFormat/>
    <w:rsid w:val="0068447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nhideWhenUsed/>
    <w:qFormat/>
    <w:rsid w:val="0068447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qFormat/>
    <w:rsid w:val="00684474"/>
    <w:pPr>
      <w:widowControl w:val="0"/>
      <w:suppressAutoHyphens/>
      <w:spacing w:before="240" w:after="60"/>
      <w:ind w:left="5760" w:hanging="3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qFormat/>
    <w:rsid w:val="0006695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669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eple">
    <w:name w:val="Subtle Emphasis"/>
    <w:basedOn w:val="Policepardfaut"/>
    <w:uiPriority w:val="19"/>
    <w:qFormat/>
    <w:rsid w:val="0006695C"/>
    <w:rPr>
      <w:i/>
      <w:iCs/>
      <w:color w:val="808080" w:themeColor="text1" w:themeTint="7F"/>
    </w:rPr>
  </w:style>
  <w:style w:type="paragraph" w:styleId="Paragraphedeliste">
    <w:name w:val="List Paragraph"/>
    <w:aliases w:val="ADEME Paragraphe de liste"/>
    <w:basedOn w:val="Normal"/>
    <w:link w:val="ParagraphedelisteCar"/>
    <w:uiPriority w:val="34"/>
    <w:qFormat/>
    <w:rsid w:val="00181ADC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C133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rsid w:val="00A339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lledutableau">
    <w:name w:val="Table Grid"/>
    <w:basedOn w:val="TableauNormal"/>
    <w:rsid w:val="00287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nhideWhenUsed/>
    <w:rsid w:val="007C18F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7C18F8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rsid w:val="00A127ED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A127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A127ED"/>
  </w:style>
  <w:style w:type="paragraph" w:styleId="En-tte">
    <w:name w:val="header"/>
    <w:basedOn w:val="Normal"/>
    <w:link w:val="En-tteCar"/>
    <w:uiPriority w:val="99"/>
    <w:unhideWhenUsed/>
    <w:rsid w:val="000C276F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C276F"/>
  </w:style>
  <w:style w:type="character" w:customStyle="1" w:styleId="Titre3Car">
    <w:name w:val="Titre 3 Car"/>
    <w:basedOn w:val="Policepardfaut"/>
    <w:link w:val="Titre3"/>
    <w:uiPriority w:val="9"/>
    <w:semiHidden/>
    <w:rsid w:val="0014132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6844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6Car">
    <w:name w:val="Titre 6 Car"/>
    <w:basedOn w:val="Policepardfaut"/>
    <w:link w:val="Titre6"/>
    <w:uiPriority w:val="9"/>
    <w:semiHidden/>
    <w:rsid w:val="006844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6844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5Car">
    <w:name w:val="Titre 5 Car"/>
    <w:basedOn w:val="Policepardfaut"/>
    <w:link w:val="Titre5"/>
    <w:rsid w:val="006844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re8Car">
    <w:name w:val="Titre 8 Car"/>
    <w:basedOn w:val="Policepardfaut"/>
    <w:link w:val="Titre8"/>
    <w:rsid w:val="00684474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numbering" w:customStyle="1" w:styleId="Aucuneliste1">
    <w:name w:val="Aucune liste1"/>
    <w:next w:val="Aucuneliste"/>
    <w:uiPriority w:val="99"/>
    <w:semiHidden/>
    <w:unhideWhenUsed/>
    <w:rsid w:val="00684474"/>
  </w:style>
  <w:style w:type="character" w:customStyle="1" w:styleId="WW8Num2z0">
    <w:name w:val="WW8Num2z0"/>
    <w:rsid w:val="00684474"/>
    <w:rPr>
      <w:rFonts w:ascii="Wingdings" w:hAnsi="Wingdings" w:cs="Courier New"/>
    </w:rPr>
  </w:style>
  <w:style w:type="character" w:customStyle="1" w:styleId="WW8Num3z0">
    <w:name w:val="WW8Num3z0"/>
    <w:rsid w:val="00684474"/>
    <w:rPr>
      <w:rFonts w:ascii="Wingdings" w:hAnsi="Wingdings"/>
    </w:rPr>
  </w:style>
  <w:style w:type="character" w:customStyle="1" w:styleId="WW8Num6z0">
    <w:name w:val="WW8Num6z0"/>
    <w:rsid w:val="00684474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684474"/>
    <w:rPr>
      <w:rFonts w:ascii="Symbol" w:hAnsi="Symbol"/>
    </w:rPr>
  </w:style>
  <w:style w:type="character" w:customStyle="1" w:styleId="WW8Num8z0">
    <w:name w:val="WW8Num8z0"/>
    <w:rsid w:val="00684474"/>
    <w:rPr>
      <w:rFonts w:ascii="Wingdings" w:eastAsia="Times New Roman" w:hAnsi="Wingdings" w:cs="Times New Roman"/>
    </w:rPr>
  </w:style>
  <w:style w:type="character" w:customStyle="1" w:styleId="Policepardfaut1">
    <w:name w:val="Police par défaut1"/>
    <w:rsid w:val="00684474"/>
  </w:style>
  <w:style w:type="character" w:customStyle="1" w:styleId="WW8Num1z0">
    <w:name w:val="WW8Num1z0"/>
    <w:rsid w:val="00684474"/>
    <w:rPr>
      <w:rFonts w:ascii="Wingdings" w:eastAsia="Times New Roman" w:hAnsi="Wingdings" w:cs="Courier New"/>
    </w:rPr>
  </w:style>
  <w:style w:type="character" w:customStyle="1" w:styleId="WW8Num1z1">
    <w:name w:val="WW8Num1z1"/>
    <w:rsid w:val="00684474"/>
    <w:rPr>
      <w:rFonts w:ascii="Courier New" w:hAnsi="Courier New" w:cs="Franklin Gothic Medium Cond"/>
    </w:rPr>
  </w:style>
  <w:style w:type="character" w:customStyle="1" w:styleId="WW8Num1z2">
    <w:name w:val="WW8Num1z2"/>
    <w:rsid w:val="00684474"/>
    <w:rPr>
      <w:rFonts w:ascii="Wingdings" w:hAnsi="Wingdings"/>
    </w:rPr>
  </w:style>
  <w:style w:type="character" w:customStyle="1" w:styleId="WW8Num1z3">
    <w:name w:val="WW8Num1z3"/>
    <w:rsid w:val="00684474"/>
    <w:rPr>
      <w:rFonts w:ascii="Symbol" w:hAnsi="Symbol"/>
    </w:rPr>
  </w:style>
  <w:style w:type="character" w:customStyle="1" w:styleId="WW8Num3z1">
    <w:name w:val="WW8Num3z1"/>
    <w:rsid w:val="00684474"/>
    <w:rPr>
      <w:rFonts w:ascii="Courier New" w:hAnsi="Courier New" w:cs="Courier New"/>
    </w:rPr>
  </w:style>
  <w:style w:type="character" w:customStyle="1" w:styleId="WW8Num3z3">
    <w:name w:val="WW8Num3z3"/>
    <w:rsid w:val="00684474"/>
    <w:rPr>
      <w:rFonts w:ascii="Symbol" w:hAnsi="Symbol"/>
    </w:rPr>
  </w:style>
  <w:style w:type="character" w:customStyle="1" w:styleId="WW8Num5z1">
    <w:name w:val="WW8Num5z1"/>
    <w:rsid w:val="00684474"/>
    <w:rPr>
      <w:rFonts w:ascii="Courier New" w:hAnsi="Courier New" w:cs="Courier New"/>
    </w:rPr>
  </w:style>
  <w:style w:type="character" w:customStyle="1" w:styleId="WW8Num5z2">
    <w:name w:val="WW8Num5z2"/>
    <w:rsid w:val="00684474"/>
    <w:rPr>
      <w:rFonts w:ascii="Wingdings" w:hAnsi="Wingdings"/>
    </w:rPr>
  </w:style>
  <w:style w:type="character" w:customStyle="1" w:styleId="WW8Num5z3">
    <w:name w:val="WW8Num5z3"/>
    <w:rsid w:val="00684474"/>
    <w:rPr>
      <w:rFonts w:ascii="Symbol" w:hAnsi="Symbol"/>
    </w:rPr>
  </w:style>
  <w:style w:type="character" w:customStyle="1" w:styleId="WW8Num6z1">
    <w:name w:val="WW8Num6z1"/>
    <w:rsid w:val="00684474"/>
    <w:rPr>
      <w:rFonts w:ascii="Courier New" w:hAnsi="Courier New"/>
    </w:rPr>
  </w:style>
  <w:style w:type="character" w:customStyle="1" w:styleId="WW8Num6z2">
    <w:name w:val="WW8Num6z2"/>
    <w:rsid w:val="00684474"/>
    <w:rPr>
      <w:rFonts w:ascii="Wingdings" w:hAnsi="Wingdings"/>
    </w:rPr>
  </w:style>
  <w:style w:type="character" w:customStyle="1" w:styleId="WW8Num6z3">
    <w:name w:val="WW8Num6z3"/>
    <w:rsid w:val="00684474"/>
    <w:rPr>
      <w:rFonts w:ascii="Symbol" w:hAnsi="Symbol"/>
    </w:rPr>
  </w:style>
  <w:style w:type="character" w:customStyle="1" w:styleId="WW8Num7z1">
    <w:name w:val="WW8Num7z1"/>
    <w:rsid w:val="00684474"/>
    <w:rPr>
      <w:rFonts w:ascii="Courier New" w:hAnsi="Courier New" w:cs="Courier New"/>
    </w:rPr>
  </w:style>
  <w:style w:type="character" w:customStyle="1" w:styleId="WW8Num7z2">
    <w:name w:val="WW8Num7z2"/>
    <w:rsid w:val="00684474"/>
    <w:rPr>
      <w:rFonts w:ascii="Wingdings" w:hAnsi="Wingdings"/>
    </w:rPr>
  </w:style>
  <w:style w:type="character" w:customStyle="1" w:styleId="WW8Num8z1">
    <w:name w:val="WW8Num8z1"/>
    <w:rsid w:val="00684474"/>
    <w:rPr>
      <w:rFonts w:ascii="Courier New" w:hAnsi="Courier New" w:cs="Franklin Gothic Medium Cond"/>
    </w:rPr>
  </w:style>
  <w:style w:type="character" w:customStyle="1" w:styleId="WW8Num8z2">
    <w:name w:val="WW8Num8z2"/>
    <w:rsid w:val="00684474"/>
    <w:rPr>
      <w:rFonts w:ascii="Wingdings" w:hAnsi="Wingdings"/>
    </w:rPr>
  </w:style>
  <w:style w:type="character" w:customStyle="1" w:styleId="WW8Num8z3">
    <w:name w:val="WW8Num8z3"/>
    <w:rsid w:val="00684474"/>
    <w:rPr>
      <w:rFonts w:ascii="Symbol" w:hAnsi="Symbol"/>
    </w:rPr>
  </w:style>
  <w:style w:type="character" w:customStyle="1" w:styleId="WW8Num9z0">
    <w:name w:val="WW8Num9z0"/>
    <w:rsid w:val="00684474"/>
    <w:rPr>
      <w:rFonts w:ascii="Arial" w:eastAsia="Times New Roman" w:hAnsi="Arial" w:cs="Arial"/>
    </w:rPr>
  </w:style>
  <w:style w:type="character" w:customStyle="1" w:styleId="WW8Num9z1">
    <w:name w:val="WW8Num9z1"/>
    <w:rsid w:val="00684474"/>
    <w:rPr>
      <w:rFonts w:ascii="Courier New" w:hAnsi="Courier New" w:cs="Courier New"/>
    </w:rPr>
  </w:style>
  <w:style w:type="character" w:customStyle="1" w:styleId="WW8Num9z2">
    <w:name w:val="WW8Num9z2"/>
    <w:rsid w:val="00684474"/>
    <w:rPr>
      <w:rFonts w:ascii="Wingdings" w:hAnsi="Wingdings"/>
    </w:rPr>
  </w:style>
  <w:style w:type="character" w:customStyle="1" w:styleId="WW8Num9z3">
    <w:name w:val="WW8Num9z3"/>
    <w:rsid w:val="00684474"/>
    <w:rPr>
      <w:rFonts w:ascii="Symbol" w:hAnsi="Symbol"/>
    </w:rPr>
  </w:style>
  <w:style w:type="character" w:customStyle="1" w:styleId="WW8Num10z0">
    <w:name w:val="WW8Num10z0"/>
    <w:rsid w:val="00684474"/>
    <w:rPr>
      <w:rFonts w:ascii="Arial" w:eastAsia="Times New Roman" w:hAnsi="Arial" w:cs="Arial"/>
    </w:rPr>
  </w:style>
  <w:style w:type="character" w:customStyle="1" w:styleId="WW8Num10z1">
    <w:name w:val="WW8Num10z1"/>
    <w:rsid w:val="00684474"/>
    <w:rPr>
      <w:rFonts w:ascii="Courier New" w:hAnsi="Courier New" w:cs="Courier New"/>
    </w:rPr>
  </w:style>
  <w:style w:type="character" w:customStyle="1" w:styleId="WW8Num10z2">
    <w:name w:val="WW8Num10z2"/>
    <w:rsid w:val="00684474"/>
    <w:rPr>
      <w:rFonts w:ascii="Wingdings" w:hAnsi="Wingdings"/>
    </w:rPr>
  </w:style>
  <w:style w:type="character" w:customStyle="1" w:styleId="WW8Num10z3">
    <w:name w:val="WW8Num10z3"/>
    <w:rsid w:val="00684474"/>
    <w:rPr>
      <w:rFonts w:ascii="Symbol" w:hAnsi="Symbol"/>
    </w:rPr>
  </w:style>
  <w:style w:type="character" w:customStyle="1" w:styleId="WW8Num13z0">
    <w:name w:val="WW8Num13z0"/>
    <w:rsid w:val="00684474"/>
    <w:rPr>
      <w:rFonts w:ascii="Symbol" w:hAnsi="Symbol"/>
    </w:rPr>
  </w:style>
  <w:style w:type="character" w:customStyle="1" w:styleId="WW8Num13z1">
    <w:name w:val="WW8Num13z1"/>
    <w:rsid w:val="00684474"/>
    <w:rPr>
      <w:rFonts w:ascii="Courier New" w:hAnsi="Courier New" w:cs="Courier New"/>
    </w:rPr>
  </w:style>
  <w:style w:type="character" w:customStyle="1" w:styleId="WW8Num13z2">
    <w:name w:val="WW8Num13z2"/>
    <w:rsid w:val="00684474"/>
    <w:rPr>
      <w:rFonts w:ascii="Wingdings" w:hAnsi="Wingdings"/>
    </w:rPr>
  </w:style>
  <w:style w:type="character" w:customStyle="1" w:styleId="WW8Num14z0">
    <w:name w:val="WW8Num14z0"/>
    <w:rsid w:val="00684474"/>
    <w:rPr>
      <w:rFonts w:ascii="Symbol" w:hAnsi="Symbol"/>
    </w:rPr>
  </w:style>
  <w:style w:type="character" w:customStyle="1" w:styleId="WW8Num14z1">
    <w:name w:val="WW8Num14z1"/>
    <w:rsid w:val="00684474"/>
    <w:rPr>
      <w:rFonts w:ascii="Courier New" w:hAnsi="Courier New" w:cs="Courier New"/>
    </w:rPr>
  </w:style>
  <w:style w:type="character" w:customStyle="1" w:styleId="WW8Num14z2">
    <w:name w:val="WW8Num14z2"/>
    <w:rsid w:val="00684474"/>
    <w:rPr>
      <w:rFonts w:ascii="Wingdings" w:hAnsi="Wingdings"/>
    </w:rPr>
  </w:style>
  <w:style w:type="character" w:customStyle="1" w:styleId="WW8Num15z0">
    <w:name w:val="WW8Num15z0"/>
    <w:rsid w:val="00684474"/>
    <w:rPr>
      <w:rFonts w:ascii="Arial" w:eastAsia="Times New Roman" w:hAnsi="Arial" w:cs="Arial"/>
    </w:rPr>
  </w:style>
  <w:style w:type="character" w:customStyle="1" w:styleId="WW8Num15z1">
    <w:name w:val="WW8Num15z1"/>
    <w:rsid w:val="00684474"/>
    <w:rPr>
      <w:rFonts w:ascii="Courier New" w:hAnsi="Courier New" w:cs="Courier New"/>
    </w:rPr>
  </w:style>
  <w:style w:type="character" w:customStyle="1" w:styleId="WW8Num15z2">
    <w:name w:val="WW8Num15z2"/>
    <w:rsid w:val="00684474"/>
    <w:rPr>
      <w:rFonts w:ascii="Wingdings" w:hAnsi="Wingdings"/>
    </w:rPr>
  </w:style>
  <w:style w:type="character" w:customStyle="1" w:styleId="WW8Num15z3">
    <w:name w:val="WW8Num15z3"/>
    <w:rsid w:val="00684474"/>
    <w:rPr>
      <w:rFonts w:ascii="Symbol" w:hAnsi="Symbol"/>
    </w:rPr>
  </w:style>
  <w:style w:type="character" w:customStyle="1" w:styleId="WW8Num16z0">
    <w:name w:val="WW8Num16z0"/>
    <w:rsid w:val="00684474"/>
    <w:rPr>
      <w:rFonts w:ascii="Wingdings" w:hAnsi="Wingdings"/>
    </w:rPr>
  </w:style>
  <w:style w:type="character" w:customStyle="1" w:styleId="WW8Num16z1">
    <w:name w:val="WW8Num16z1"/>
    <w:rsid w:val="00684474"/>
    <w:rPr>
      <w:rFonts w:ascii="Courier New" w:hAnsi="Courier New" w:cs="Courier New"/>
    </w:rPr>
  </w:style>
  <w:style w:type="character" w:customStyle="1" w:styleId="WW8Num16z3">
    <w:name w:val="WW8Num16z3"/>
    <w:rsid w:val="00684474"/>
    <w:rPr>
      <w:rFonts w:ascii="Symbol" w:hAnsi="Symbol"/>
    </w:rPr>
  </w:style>
  <w:style w:type="character" w:customStyle="1" w:styleId="WW8Num17z0">
    <w:name w:val="WW8Num17z0"/>
    <w:rsid w:val="00684474"/>
    <w:rPr>
      <w:rFonts w:ascii="Arial" w:eastAsia="Times New Roman" w:hAnsi="Arial" w:cs="Courier New"/>
    </w:rPr>
  </w:style>
  <w:style w:type="character" w:customStyle="1" w:styleId="WW8Num17z1">
    <w:name w:val="WW8Num17z1"/>
    <w:rsid w:val="00684474"/>
    <w:rPr>
      <w:rFonts w:ascii="Courier New" w:hAnsi="Courier New" w:cs="Franklin Gothic Medium Cond"/>
    </w:rPr>
  </w:style>
  <w:style w:type="character" w:customStyle="1" w:styleId="WW8Num17z2">
    <w:name w:val="WW8Num17z2"/>
    <w:rsid w:val="00684474"/>
    <w:rPr>
      <w:rFonts w:ascii="Wingdings" w:hAnsi="Wingdings"/>
    </w:rPr>
  </w:style>
  <w:style w:type="character" w:customStyle="1" w:styleId="WW8Num17z3">
    <w:name w:val="WW8Num17z3"/>
    <w:rsid w:val="00684474"/>
    <w:rPr>
      <w:rFonts w:ascii="Symbol" w:hAnsi="Symbol"/>
    </w:rPr>
  </w:style>
  <w:style w:type="character" w:customStyle="1" w:styleId="WW8Num18z0">
    <w:name w:val="WW8Num18z0"/>
    <w:rsid w:val="00684474"/>
    <w:rPr>
      <w:rFonts w:ascii="Symbol" w:hAnsi="Symbol"/>
      <w:color w:val="auto"/>
    </w:rPr>
  </w:style>
  <w:style w:type="character" w:customStyle="1" w:styleId="WW8Num18z1">
    <w:name w:val="WW8Num18z1"/>
    <w:rsid w:val="00684474"/>
    <w:rPr>
      <w:rFonts w:ascii="Courier New" w:hAnsi="Courier New" w:cs="Courier New"/>
    </w:rPr>
  </w:style>
  <w:style w:type="character" w:customStyle="1" w:styleId="WW8Num18z2">
    <w:name w:val="WW8Num18z2"/>
    <w:rsid w:val="00684474"/>
    <w:rPr>
      <w:rFonts w:ascii="Wingdings" w:hAnsi="Wingdings"/>
    </w:rPr>
  </w:style>
  <w:style w:type="character" w:customStyle="1" w:styleId="WW8Num18z3">
    <w:name w:val="WW8Num18z3"/>
    <w:rsid w:val="00684474"/>
    <w:rPr>
      <w:rFonts w:ascii="Symbol" w:hAnsi="Symbol"/>
    </w:rPr>
  </w:style>
  <w:style w:type="character" w:customStyle="1" w:styleId="WW8Num19z0">
    <w:name w:val="WW8Num19z0"/>
    <w:rsid w:val="00684474"/>
    <w:rPr>
      <w:rFonts w:ascii="Wingdings" w:hAnsi="Wingdings"/>
      <w:color w:val="auto"/>
    </w:rPr>
  </w:style>
  <w:style w:type="character" w:customStyle="1" w:styleId="WW8Num19z1">
    <w:name w:val="WW8Num19z1"/>
    <w:rsid w:val="00684474"/>
    <w:rPr>
      <w:rFonts w:ascii="Courier New" w:hAnsi="Courier New" w:cs="Courier New"/>
    </w:rPr>
  </w:style>
  <w:style w:type="character" w:customStyle="1" w:styleId="WW8Num19z2">
    <w:name w:val="WW8Num19z2"/>
    <w:rsid w:val="00684474"/>
    <w:rPr>
      <w:rFonts w:ascii="Wingdings" w:hAnsi="Wingdings"/>
    </w:rPr>
  </w:style>
  <w:style w:type="character" w:customStyle="1" w:styleId="WW8Num19z3">
    <w:name w:val="WW8Num19z3"/>
    <w:rsid w:val="00684474"/>
    <w:rPr>
      <w:rFonts w:ascii="Symbol" w:hAnsi="Symbol"/>
    </w:rPr>
  </w:style>
  <w:style w:type="character" w:customStyle="1" w:styleId="WW8Num20z0">
    <w:name w:val="WW8Num20z0"/>
    <w:rsid w:val="00684474"/>
    <w:rPr>
      <w:rFonts w:ascii="Arial" w:eastAsia="Times New Roman" w:hAnsi="Arial" w:cs="Courier New"/>
    </w:rPr>
  </w:style>
  <w:style w:type="character" w:customStyle="1" w:styleId="WW8Num20z1">
    <w:name w:val="WW8Num20z1"/>
    <w:rsid w:val="00684474"/>
    <w:rPr>
      <w:rFonts w:ascii="Courier New" w:hAnsi="Courier New" w:cs="Franklin Gothic Medium Cond"/>
    </w:rPr>
  </w:style>
  <w:style w:type="character" w:customStyle="1" w:styleId="WW8Num20z2">
    <w:name w:val="WW8Num20z2"/>
    <w:rsid w:val="00684474"/>
    <w:rPr>
      <w:rFonts w:ascii="Wingdings" w:hAnsi="Wingdings"/>
    </w:rPr>
  </w:style>
  <w:style w:type="character" w:customStyle="1" w:styleId="WW8Num20z3">
    <w:name w:val="WW8Num20z3"/>
    <w:rsid w:val="00684474"/>
    <w:rPr>
      <w:rFonts w:ascii="Symbol" w:hAnsi="Symbol"/>
    </w:rPr>
  </w:style>
  <w:style w:type="character" w:customStyle="1" w:styleId="WW8Num21z1">
    <w:name w:val="WW8Num21z1"/>
    <w:rsid w:val="00684474"/>
    <w:rPr>
      <w:rFonts w:ascii="Courier New" w:hAnsi="Courier New" w:cs="Courier New"/>
    </w:rPr>
  </w:style>
  <w:style w:type="character" w:customStyle="1" w:styleId="WW8Num21z2">
    <w:name w:val="WW8Num21z2"/>
    <w:rsid w:val="00684474"/>
    <w:rPr>
      <w:rFonts w:ascii="Wingdings" w:hAnsi="Wingdings"/>
    </w:rPr>
  </w:style>
  <w:style w:type="character" w:customStyle="1" w:styleId="WW8Num21z3">
    <w:name w:val="WW8Num21z3"/>
    <w:rsid w:val="00684474"/>
    <w:rPr>
      <w:rFonts w:ascii="Symbol" w:hAnsi="Symbol"/>
    </w:rPr>
  </w:style>
  <w:style w:type="character" w:customStyle="1" w:styleId="WW8Num22z0">
    <w:name w:val="WW8Num22z0"/>
    <w:rsid w:val="00684474"/>
    <w:rPr>
      <w:rFonts w:ascii="Symbol" w:hAnsi="Symbol"/>
    </w:rPr>
  </w:style>
  <w:style w:type="character" w:customStyle="1" w:styleId="WW8Num22z1">
    <w:name w:val="WW8Num22z1"/>
    <w:rsid w:val="00684474"/>
    <w:rPr>
      <w:rFonts w:ascii="Courier New" w:hAnsi="Courier New" w:cs="Franklin Gothic Medium Cond"/>
    </w:rPr>
  </w:style>
  <w:style w:type="character" w:customStyle="1" w:styleId="WW8Num22z2">
    <w:name w:val="WW8Num22z2"/>
    <w:rsid w:val="00684474"/>
    <w:rPr>
      <w:rFonts w:ascii="Wingdings" w:hAnsi="Wingdings"/>
    </w:rPr>
  </w:style>
  <w:style w:type="character" w:customStyle="1" w:styleId="WW8Num23z0">
    <w:name w:val="WW8Num23z0"/>
    <w:rsid w:val="00684474"/>
    <w:rPr>
      <w:rFonts w:ascii="Symbol" w:hAnsi="Symbol"/>
      <w:color w:val="auto"/>
    </w:rPr>
  </w:style>
  <w:style w:type="character" w:customStyle="1" w:styleId="WW8Num23z1">
    <w:name w:val="WW8Num23z1"/>
    <w:rsid w:val="00684474"/>
    <w:rPr>
      <w:rFonts w:ascii="Courier New" w:hAnsi="Courier New" w:cs="Courier New"/>
    </w:rPr>
  </w:style>
  <w:style w:type="character" w:customStyle="1" w:styleId="WW8Num23z2">
    <w:name w:val="WW8Num23z2"/>
    <w:rsid w:val="00684474"/>
    <w:rPr>
      <w:rFonts w:ascii="Wingdings" w:hAnsi="Wingdings"/>
    </w:rPr>
  </w:style>
  <w:style w:type="character" w:customStyle="1" w:styleId="WW8Num23z3">
    <w:name w:val="WW8Num23z3"/>
    <w:rsid w:val="00684474"/>
    <w:rPr>
      <w:rFonts w:ascii="Symbol" w:hAnsi="Symbol"/>
    </w:rPr>
  </w:style>
  <w:style w:type="character" w:customStyle="1" w:styleId="WW8Num25z0">
    <w:name w:val="WW8Num25z0"/>
    <w:rsid w:val="00684474"/>
    <w:rPr>
      <w:rFonts w:ascii="Arial" w:eastAsia="Times New Roman" w:hAnsi="Arial" w:cs="Arial"/>
    </w:rPr>
  </w:style>
  <w:style w:type="character" w:customStyle="1" w:styleId="WW8Num25z1">
    <w:name w:val="WW8Num25z1"/>
    <w:rsid w:val="00684474"/>
    <w:rPr>
      <w:rFonts w:ascii="Courier New" w:hAnsi="Courier New" w:cs="Courier New"/>
    </w:rPr>
  </w:style>
  <w:style w:type="character" w:customStyle="1" w:styleId="WW8Num25z2">
    <w:name w:val="WW8Num25z2"/>
    <w:rsid w:val="00684474"/>
    <w:rPr>
      <w:rFonts w:ascii="Wingdings" w:hAnsi="Wingdings"/>
    </w:rPr>
  </w:style>
  <w:style w:type="character" w:customStyle="1" w:styleId="WW8Num25z3">
    <w:name w:val="WW8Num25z3"/>
    <w:rsid w:val="00684474"/>
    <w:rPr>
      <w:rFonts w:ascii="Symbol" w:hAnsi="Symbol"/>
    </w:rPr>
  </w:style>
  <w:style w:type="character" w:customStyle="1" w:styleId="WW8Num26z0">
    <w:name w:val="WW8Num26z0"/>
    <w:rsid w:val="00684474"/>
    <w:rPr>
      <w:rFonts w:ascii="Symbol" w:eastAsia="Times New Roman" w:hAnsi="Symbol"/>
    </w:rPr>
  </w:style>
  <w:style w:type="character" w:customStyle="1" w:styleId="WW8Num26z1">
    <w:name w:val="WW8Num26z1"/>
    <w:rsid w:val="00684474"/>
    <w:rPr>
      <w:rFonts w:ascii="Courier New" w:hAnsi="Courier New"/>
    </w:rPr>
  </w:style>
  <w:style w:type="character" w:customStyle="1" w:styleId="WW8Num26z2">
    <w:name w:val="WW8Num26z2"/>
    <w:rsid w:val="00684474"/>
    <w:rPr>
      <w:rFonts w:ascii="Wingdings" w:hAnsi="Wingdings"/>
    </w:rPr>
  </w:style>
  <w:style w:type="character" w:customStyle="1" w:styleId="WW8Num26z3">
    <w:name w:val="WW8Num26z3"/>
    <w:rsid w:val="00684474"/>
    <w:rPr>
      <w:rFonts w:ascii="Symbol" w:hAnsi="Symbol"/>
    </w:rPr>
  </w:style>
  <w:style w:type="character" w:customStyle="1" w:styleId="WW8Num27z0">
    <w:name w:val="WW8Num27z0"/>
    <w:rsid w:val="00684474"/>
    <w:rPr>
      <w:rFonts w:ascii="Symbol" w:hAnsi="Symbol"/>
    </w:rPr>
  </w:style>
  <w:style w:type="character" w:customStyle="1" w:styleId="WW8Num27z1">
    <w:name w:val="WW8Num27z1"/>
    <w:rsid w:val="00684474"/>
    <w:rPr>
      <w:rFonts w:ascii="Courier New" w:hAnsi="Courier New" w:cs="Courier New"/>
    </w:rPr>
  </w:style>
  <w:style w:type="character" w:customStyle="1" w:styleId="WW8Num27z2">
    <w:name w:val="WW8Num27z2"/>
    <w:rsid w:val="00684474"/>
    <w:rPr>
      <w:rFonts w:ascii="Wingdings" w:hAnsi="Wingdings"/>
    </w:rPr>
  </w:style>
  <w:style w:type="character" w:customStyle="1" w:styleId="WW-Policepardfaut">
    <w:name w:val="WW-Police par défaut"/>
    <w:rsid w:val="00684474"/>
  </w:style>
  <w:style w:type="character" w:customStyle="1" w:styleId="Caractresdenotedebasdepage">
    <w:name w:val="Caractères de note de bas de page"/>
    <w:basedOn w:val="WW-Policepardfaut"/>
    <w:rsid w:val="00684474"/>
    <w:rPr>
      <w:vertAlign w:val="superscript"/>
    </w:rPr>
  </w:style>
  <w:style w:type="character" w:customStyle="1" w:styleId="Marquedecommentaire1">
    <w:name w:val="Marque de commentaire1"/>
    <w:basedOn w:val="WW-Policepardfaut"/>
    <w:rsid w:val="00684474"/>
    <w:rPr>
      <w:sz w:val="16"/>
      <w:szCs w:val="16"/>
    </w:rPr>
  </w:style>
  <w:style w:type="character" w:styleId="Lienhypertexte">
    <w:name w:val="Hyperlink"/>
    <w:basedOn w:val="WW-Policepardfaut"/>
    <w:uiPriority w:val="99"/>
    <w:rsid w:val="00684474"/>
    <w:rPr>
      <w:color w:val="0000FF"/>
      <w:u w:val="single"/>
    </w:rPr>
  </w:style>
  <w:style w:type="character" w:customStyle="1" w:styleId="Appelnotedebasdep1">
    <w:name w:val="Appel note de bas de p.1"/>
    <w:rsid w:val="00684474"/>
    <w:rPr>
      <w:vertAlign w:val="superscript"/>
    </w:rPr>
  </w:style>
  <w:style w:type="character" w:customStyle="1" w:styleId="Caractresdenotedefin">
    <w:name w:val="Caractères de note de fin"/>
    <w:rsid w:val="00684474"/>
    <w:rPr>
      <w:vertAlign w:val="superscript"/>
    </w:rPr>
  </w:style>
  <w:style w:type="character" w:customStyle="1" w:styleId="WW-Caractresdenotedefin">
    <w:name w:val="WW-Caractères de note de fin"/>
    <w:rsid w:val="00684474"/>
  </w:style>
  <w:style w:type="character" w:styleId="Appelnotedebasdep">
    <w:name w:val="footnote reference"/>
    <w:rsid w:val="00684474"/>
    <w:rPr>
      <w:vertAlign w:val="superscript"/>
    </w:rPr>
  </w:style>
  <w:style w:type="character" w:styleId="Appeldenotedefin">
    <w:name w:val="endnote reference"/>
    <w:rsid w:val="00684474"/>
    <w:rPr>
      <w:vertAlign w:val="superscript"/>
    </w:rPr>
  </w:style>
  <w:style w:type="paragraph" w:customStyle="1" w:styleId="Titre10">
    <w:name w:val="Titre1"/>
    <w:basedOn w:val="Normal"/>
    <w:next w:val="Sous-titre"/>
    <w:rsid w:val="00684474"/>
    <w:pPr>
      <w:widowControl w:val="0"/>
      <w:suppressAutoHyphens/>
      <w:spacing w:after="0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Corpsdetexte">
    <w:name w:val="Body Text"/>
    <w:basedOn w:val="Normal"/>
    <w:link w:val="CorpsdetexteCar"/>
    <w:rsid w:val="00684474"/>
    <w:pPr>
      <w:widowControl w:val="0"/>
      <w:suppressAutoHyphens/>
      <w:spacing w:after="1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sdetexteCar">
    <w:name w:val="Corps de texte Car"/>
    <w:basedOn w:val="Policepardfaut"/>
    <w:link w:val="Corpsdetexte"/>
    <w:rsid w:val="006844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">
    <w:name w:val="List"/>
    <w:basedOn w:val="Corpsdetexte"/>
    <w:rsid w:val="00684474"/>
    <w:rPr>
      <w:rFonts w:cs="Tahoma"/>
    </w:rPr>
  </w:style>
  <w:style w:type="paragraph" w:customStyle="1" w:styleId="Lgende1">
    <w:name w:val="Légende1"/>
    <w:basedOn w:val="Normal"/>
    <w:rsid w:val="00684474"/>
    <w:pPr>
      <w:widowControl w:val="0"/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l"/>
    <w:rsid w:val="00684474"/>
    <w:pPr>
      <w:widowControl w:val="0"/>
      <w:suppressLineNumbers/>
      <w:suppressAutoHyphens/>
      <w:spacing w:after="0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ous-titre">
    <w:name w:val="Subtitle"/>
    <w:basedOn w:val="Titre"/>
    <w:next w:val="Corpsdetexte"/>
    <w:link w:val="Sous-titreCar"/>
    <w:qFormat/>
    <w:rsid w:val="00684474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Lucida Sans Unicode" w:hAnsi="Arial" w:cs="Tahoma"/>
      <w:i/>
      <w:iCs/>
      <w:color w:val="auto"/>
      <w:spacing w:val="0"/>
      <w:kern w:val="0"/>
      <w:sz w:val="28"/>
      <w:szCs w:val="28"/>
      <w:lang w:eastAsia="ar-SA"/>
    </w:rPr>
  </w:style>
  <w:style w:type="character" w:customStyle="1" w:styleId="Sous-titreCar">
    <w:name w:val="Sous-titre Car"/>
    <w:basedOn w:val="Policepardfaut"/>
    <w:link w:val="Sous-titre"/>
    <w:rsid w:val="00684474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rpsdetexte31">
    <w:name w:val="Corps de texte 31"/>
    <w:basedOn w:val="Normal"/>
    <w:rsid w:val="00684474"/>
    <w:pPr>
      <w:widowControl w:val="0"/>
      <w:suppressAutoHyphens/>
      <w:spacing w:after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rpsdetexte21">
    <w:name w:val="Corps de texte 21"/>
    <w:basedOn w:val="Normal"/>
    <w:rsid w:val="00684474"/>
    <w:pPr>
      <w:widowControl w:val="0"/>
      <w:suppressAutoHyphens/>
      <w:spacing w:after="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xtenote">
    <w:name w:val="texte note"/>
    <w:basedOn w:val="Normal"/>
    <w:rsid w:val="00684474"/>
    <w:pPr>
      <w:widowControl w:val="0"/>
      <w:suppressAutoHyphens/>
      <w:spacing w:after="0"/>
    </w:pPr>
    <w:rPr>
      <w:rFonts w:ascii="CG Times (W1)" w:eastAsia="Times New Roman" w:hAnsi="CG Times (W1)" w:cs="Times New Roman"/>
      <w:sz w:val="20"/>
      <w:szCs w:val="20"/>
      <w:lang w:eastAsia="ar-SA"/>
    </w:rPr>
  </w:style>
  <w:style w:type="paragraph" w:styleId="Notedebasdepage">
    <w:name w:val="footnote text"/>
    <w:basedOn w:val="Normal"/>
    <w:link w:val="NotedebasdepageCar"/>
    <w:rsid w:val="00684474"/>
    <w:pPr>
      <w:widowControl w:val="0"/>
      <w:suppressAutoHyphens/>
      <w:spacing w:after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tedebasdepageCar">
    <w:name w:val="Note de bas de page Car"/>
    <w:basedOn w:val="Policepardfaut"/>
    <w:link w:val="Notedebasdepage"/>
    <w:rsid w:val="006844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rpsdetexte211">
    <w:name w:val="Corps de texte 211"/>
    <w:basedOn w:val="Normal"/>
    <w:rsid w:val="00684474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BRetraitcorpsdutexte">
    <w:name w:val="DB Retrait corps du texte"/>
    <w:basedOn w:val="Normal"/>
    <w:rsid w:val="00684474"/>
    <w:pPr>
      <w:keepLines/>
      <w:widowControl w:val="0"/>
      <w:suppressAutoHyphens/>
      <w:spacing w:before="120" w:after="120"/>
      <w:ind w:firstLine="142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mmentaire1">
    <w:name w:val="Commentaire1"/>
    <w:basedOn w:val="Normal"/>
    <w:rsid w:val="00684474"/>
    <w:pPr>
      <w:widowControl w:val="0"/>
      <w:suppressAutoHyphens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447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84474"/>
    <w:rPr>
      <w:sz w:val="20"/>
      <w:szCs w:val="20"/>
    </w:rPr>
  </w:style>
  <w:style w:type="paragraph" w:styleId="Objetducommentaire">
    <w:name w:val="annotation subject"/>
    <w:basedOn w:val="Commentaire1"/>
    <w:next w:val="Commentaire1"/>
    <w:link w:val="ObjetducommentaireCar"/>
    <w:rsid w:val="0068447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844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Web">
    <w:name w:val="Normal (Web)"/>
    <w:basedOn w:val="Normal"/>
    <w:rsid w:val="00684474"/>
    <w:pPr>
      <w:widowControl w:val="0"/>
      <w:suppressAutoHyphens/>
      <w:spacing w:before="280" w:after="2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xplorateurdedocument">
    <w:name w:val="Explorateur de document"/>
    <w:basedOn w:val="Normal"/>
    <w:rsid w:val="00684474"/>
    <w:pPr>
      <w:widowControl w:val="0"/>
      <w:shd w:val="clear" w:color="auto" w:fill="000080"/>
      <w:suppressAutoHyphens/>
      <w:spacing w:after="0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Contenuducadre">
    <w:name w:val="Contenu du cadre"/>
    <w:basedOn w:val="Corpsdetexte"/>
    <w:rsid w:val="00684474"/>
  </w:style>
  <w:style w:type="paragraph" w:customStyle="1" w:styleId="Contenudetableau">
    <w:name w:val="Contenu de tableau"/>
    <w:basedOn w:val="Normal"/>
    <w:rsid w:val="00684474"/>
    <w:pPr>
      <w:widowControl w:val="0"/>
      <w:suppressLineNumbers/>
      <w:suppressAutoHyphens/>
      <w:spacing w:after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itredetableau">
    <w:name w:val="Titre de tableau"/>
    <w:basedOn w:val="Contenudetableau"/>
    <w:rsid w:val="00684474"/>
    <w:pPr>
      <w:jc w:val="center"/>
    </w:pPr>
    <w:rPr>
      <w:b/>
      <w:bCs/>
    </w:rPr>
  </w:style>
  <w:style w:type="paragraph" w:customStyle="1" w:styleId="CharCarChar1CarCarCarCarCarCar1">
    <w:name w:val="Char Car Char1 Car Car Car Car Car Car1"/>
    <w:basedOn w:val="Normal"/>
    <w:autoRedefine/>
    <w:semiHidden/>
    <w:rsid w:val="00092DF8"/>
    <w:pPr>
      <w:spacing w:after="0" w:line="20" w:lineRule="exact"/>
    </w:pPr>
    <w:rPr>
      <w:rFonts w:ascii="Bookman Old Style" w:eastAsia="Times New Roman" w:hAnsi="Bookman Old Style" w:cs="Times New Roman"/>
      <w:sz w:val="24"/>
      <w:szCs w:val="24"/>
      <w:lang w:val="en-US"/>
    </w:rPr>
  </w:style>
  <w:style w:type="paragraph" w:styleId="Textebrut">
    <w:name w:val="Plain Text"/>
    <w:basedOn w:val="Normal"/>
    <w:link w:val="TextebrutCar"/>
    <w:rsid w:val="004A53BC"/>
    <w:pPr>
      <w:spacing w:after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TextebrutCar">
    <w:name w:val="Texte brut Car"/>
    <w:basedOn w:val="Policepardfaut"/>
    <w:link w:val="Textebrut"/>
    <w:rsid w:val="004A53BC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2E1336"/>
    <w:rPr>
      <w:color w:val="808080"/>
    </w:rPr>
  </w:style>
  <w:style w:type="table" w:customStyle="1" w:styleId="Grilledutableau1">
    <w:name w:val="Grille du tableau1"/>
    <w:basedOn w:val="TableauNormal"/>
    <w:next w:val="Grilledutableau"/>
    <w:uiPriority w:val="59"/>
    <w:rsid w:val="00CF6F8F"/>
    <w:pPr>
      <w:spacing w:after="0" w:line="240" w:lineRule="auto"/>
      <w:jc w:val="both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F6F8F"/>
    <w:pPr>
      <w:spacing w:after="0" w:line="240" w:lineRule="auto"/>
      <w:jc w:val="both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ucuneliste2">
    <w:name w:val="Aucune liste2"/>
    <w:next w:val="Aucuneliste"/>
    <w:uiPriority w:val="99"/>
    <w:semiHidden/>
    <w:unhideWhenUsed/>
    <w:rsid w:val="0039588A"/>
  </w:style>
  <w:style w:type="table" w:customStyle="1" w:styleId="Grilledutableau3">
    <w:name w:val="Grille du tableau3"/>
    <w:basedOn w:val="TableauNormal"/>
    <w:next w:val="Grilledutableau"/>
    <w:rsid w:val="003958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ucuneliste11">
    <w:name w:val="Aucune liste11"/>
    <w:next w:val="Aucuneliste"/>
    <w:uiPriority w:val="99"/>
    <w:semiHidden/>
    <w:unhideWhenUsed/>
    <w:rsid w:val="0039588A"/>
  </w:style>
  <w:style w:type="numbering" w:customStyle="1" w:styleId="Aucuneliste3">
    <w:name w:val="Aucune liste3"/>
    <w:next w:val="Aucuneliste"/>
    <w:uiPriority w:val="99"/>
    <w:semiHidden/>
    <w:unhideWhenUsed/>
    <w:rsid w:val="000928D1"/>
  </w:style>
  <w:style w:type="table" w:customStyle="1" w:styleId="Grilledutableau4">
    <w:name w:val="Grille du tableau4"/>
    <w:basedOn w:val="TableauNormal"/>
    <w:next w:val="Grilledutableau"/>
    <w:rsid w:val="00092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ucuneliste12">
    <w:name w:val="Aucune liste12"/>
    <w:next w:val="Aucuneliste"/>
    <w:uiPriority w:val="99"/>
    <w:semiHidden/>
    <w:unhideWhenUsed/>
    <w:rsid w:val="000928D1"/>
  </w:style>
  <w:style w:type="character" w:styleId="Marquedecommentaire">
    <w:name w:val="annotation reference"/>
    <w:basedOn w:val="Policepardfaut"/>
    <w:uiPriority w:val="99"/>
    <w:semiHidden/>
    <w:unhideWhenUsed/>
    <w:rsid w:val="00C2034D"/>
    <w:rPr>
      <w:sz w:val="16"/>
      <w:szCs w:val="16"/>
    </w:rPr>
  </w:style>
  <w:style w:type="paragraph" w:styleId="Rvision">
    <w:name w:val="Revision"/>
    <w:hidden/>
    <w:uiPriority w:val="99"/>
    <w:semiHidden/>
    <w:rsid w:val="00C2034D"/>
    <w:pPr>
      <w:spacing w:after="0" w:line="240" w:lineRule="auto"/>
    </w:pPr>
  </w:style>
  <w:style w:type="paragraph" w:customStyle="1" w:styleId="Car">
    <w:name w:val="Car"/>
    <w:basedOn w:val="Normal"/>
    <w:rsid w:val="00B4725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ParagraphedelisteCar">
    <w:name w:val="Paragraphe de liste Car"/>
    <w:aliases w:val="ADEME Paragraphe de liste Car"/>
    <w:link w:val="Paragraphedeliste"/>
    <w:uiPriority w:val="34"/>
    <w:locked/>
    <w:rsid w:val="00B47251"/>
  </w:style>
  <w:style w:type="paragraph" w:customStyle="1" w:styleId="Standard">
    <w:name w:val="Standard"/>
    <w:link w:val="StandardCar"/>
    <w:rsid w:val="004E284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StandardCar">
    <w:name w:val="Standard Car"/>
    <w:link w:val="Standard"/>
    <w:rsid w:val="004E284F"/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19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4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3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81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9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48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9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3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3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0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0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20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53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6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558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03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50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906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9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christelle.deblais@ampmetropole.fr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g"/><Relationship Id="rId17" Type="http://schemas.openxmlformats.org/officeDocument/2006/relationships/theme" Target="theme/theme1.xml"/><Relationship Id="R51c77919ffb044ee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743ba3d198674fba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e5006ce-6fc1-4e0e-b7ce-8bb962a4822c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F2CF875463AE449A9FC76BE694D488" ma:contentTypeVersion="4" ma:contentTypeDescription="Crée un document." ma:contentTypeScope="" ma:versionID="c93bc84ebaf49d684b650f696f458076">
  <xsd:schema xmlns:xsd="http://www.w3.org/2001/XMLSchema" xmlns:xs="http://www.w3.org/2001/XMLSchema" xmlns:p="http://schemas.microsoft.com/office/2006/metadata/properties" xmlns:ns2="45f9e68c-5742-49ba-a2d4-2078754fc364" xmlns:ns3="0e5006ce-6fc1-4e0e-b7ce-8bb962a4822c" targetNamespace="http://schemas.microsoft.com/office/2006/metadata/properties" ma:root="true" ma:fieldsID="f4307cf2aaf3cd2f6f4fd3b5159ead5a" ns2:_="" ns3:_="">
    <xsd:import namespace="45f9e68c-5742-49ba-a2d4-2078754fc364"/>
    <xsd:import namespace="0e5006ce-6fc1-4e0e-b7ce-8bb962a482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f9e68c-5742-49ba-a2d4-2078754fc3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006ce-6fc1-4e0e-b7ce-8bb962a4822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89EC5-D414-4DA9-9588-8969119209E5}">
  <ds:schemaRefs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www.w3.org/XML/1998/namespace"/>
    <ds:schemaRef ds:uri="45f9e68c-5742-49ba-a2d4-2078754fc364"/>
    <ds:schemaRef ds:uri="http://schemas.microsoft.com/office/2006/documentManagement/types"/>
    <ds:schemaRef ds:uri="http://schemas.microsoft.com/office/2006/metadata/properties"/>
    <ds:schemaRef ds:uri="http://purl.org/dc/elements/1.1/"/>
    <ds:schemaRef ds:uri="0e5006ce-6fc1-4e0e-b7ce-8bb962a4822c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CA11043-71E9-444F-9093-EC3EB79882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245AB-DE73-46D5-A65B-9CED7F0FA0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f9e68c-5742-49ba-a2d4-2078754fc364"/>
    <ds:schemaRef ds:uri="0e5006ce-6fc1-4e0e-b7ce-8bb962a482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D7A874-A7B5-4B7D-AA00-0909AD381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Sophie MIDY</dc:creator>
  <cp:lastModifiedBy>DEBLAIS Christelle</cp:lastModifiedBy>
  <cp:revision>3</cp:revision>
  <cp:lastPrinted>2015-07-17T08:33:00Z</cp:lastPrinted>
  <dcterms:created xsi:type="dcterms:W3CDTF">2020-10-02T12:56:00Z</dcterms:created>
  <dcterms:modified xsi:type="dcterms:W3CDTF">2020-10-05T06:36:00Z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0x010100A3F2CF875463AE449A9FC76BE694D488</vt:lpwstr>
  </property>
  <property fmtid="{D5CDD505-2E9C-101B-9397-08002B2CF9AE}" pid="3" name="Order">
    <vt:r8>39300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</Properties>
</file>